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B58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2707EA" w14:textId="77777777">
        <w:tc>
          <w:tcPr>
            <w:tcW w:w="10419" w:type="dxa"/>
            <w:shd w:val="clear" w:color="auto" w:fill="auto"/>
          </w:tcPr>
          <w:p w14:paraId="784631E4"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F8E607C" wp14:editId="4418631E">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7F4F209" w14:textId="77777777" w:rsidR="00472B25" w:rsidRDefault="00472B25">
            <w:pPr>
              <w:pStyle w:val="Pieddepage"/>
              <w:tabs>
                <w:tab w:val="clear" w:pos="4536"/>
                <w:tab w:val="clear" w:pos="9072"/>
              </w:tabs>
              <w:jc w:val="center"/>
              <w:rPr>
                <w:rFonts w:ascii="Arial" w:hAnsi="Arial" w:cs="Arial"/>
              </w:rPr>
            </w:pPr>
          </w:p>
          <w:p w14:paraId="4AF6270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042FBC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4C1AD6E" w14:textId="77777777" w:rsidR="00472B25" w:rsidRDefault="00472B25">
            <w:pPr>
              <w:pStyle w:val="Pieddepage"/>
              <w:tabs>
                <w:tab w:val="clear" w:pos="4536"/>
                <w:tab w:val="clear" w:pos="9072"/>
              </w:tabs>
              <w:jc w:val="center"/>
            </w:pPr>
          </w:p>
        </w:tc>
      </w:tr>
    </w:tbl>
    <w:p w14:paraId="1567634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81C9A1A" w14:textId="77777777">
        <w:tc>
          <w:tcPr>
            <w:tcW w:w="9288" w:type="dxa"/>
            <w:shd w:val="clear" w:color="auto" w:fill="66CCFF"/>
          </w:tcPr>
          <w:p w14:paraId="3A57F79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BC1B45E" w14:textId="77777777" w:rsidR="00472B25" w:rsidRDefault="00472B25">
            <w:pPr>
              <w:pStyle w:val="Titre8"/>
              <w:tabs>
                <w:tab w:val="num" w:pos="0"/>
                <w:tab w:val="right" w:pos="9639"/>
              </w:tabs>
              <w:rPr>
                <w:sz w:val="28"/>
                <w:szCs w:val="28"/>
              </w:rPr>
            </w:pPr>
            <w:r>
              <w:rPr>
                <w:caps/>
                <w:sz w:val="28"/>
                <w:szCs w:val="28"/>
              </w:rPr>
              <w:t>DECLARATION DU candidat INDIVIDUEL</w:t>
            </w:r>
          </w:p>
          <w:p w14:paraId="31315E8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053059" w14:textId="77777777" w:rsidR="00472B25" w:rsidRDefault="00472B25">
            <w:pPr>
              <w:pStyle w:val="Titre8"/>
              <w:tabs>
                <w:tab w:val="num" w:pos="0"/>
                <w:tab w:val="right" w:pos="9639"/>
              </w:tabs>
              <w:spacing w:before="120" w:after="120"/>
            </w:pPr>
            <w:r>
              <w:rPr>
                <w:caps/>
                <w:sz w:val="28"/>
                <w:szCs w:val="28"/>
              </w:rPr>
              <w:t>DC2</w:t>
            </w:r>
          </w:p>
        </w:tc>
      </w:tr>
    </w:tbl>
    <w:p w14:paraId="3C50B422" w14:textId="77777777" w:rsidR="00472B25" w:rsidRDefault="00472B25">
      <w:pPr>
        <w:jc w:val="both"/>
        <w:rPr>
          <w:rFonts w:ascii="Arial" w:hAnsi="Arial" w:cs="Arial"/>
        </w:rPr>
      </w:pPr>
    </w:p>
    <w:p w14:paraId="7F1B4A4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4FD5C0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6C0A1CF" w14:textId="77777777" w:rsidR="00614AE6" w:rsidRPr="00614AE6" w:rsidRDefault="00614AE6" w:rsidP="00614AE6"/>
    <w:p w14:paraId="770C422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C5409EC" w14:textId="77777777" w:rsidR="00614AE6" w:rsidRPr="00614AE6" w:rsidRDefault="00614AE6" w:rsidP="00614AE6"/>
    <w:p w14:paraId="2F0D7E86"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3BBA1B6" w14:textId="77777777" w:rsidR="00614AE6" w:rsidRPr="0025478A" w:rsidRDefault="00614AE6">
      <w:pPr>
        <w:jc w:val="both"/>
        <w:rPr>
          <w:rFonts w:ascii="Arial" w:hAnsi="Arial" w:cs="Arial"/>
          <w:i/>
          <w:iCs/>
        </w:rPr>
      </w:pPr>
    </w:p>
    <w:p w14:paraId="4037A47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1ACA7BF" w14:textId="77777777" w:rsidR="003C025D" w:rsidRPr="001C7D87" w:rsidRDefault="003C025D" w:rsidP="003C025D">
      <w:pPr>
        <w:jc w:val="both"/>
        <w:rPr>
          <w:rFonts w:ascii="Arial" w:hAnsi="Arial" w:cs="Arial"/>
          <w:i/>
          <w:sz w:val="18"/>
          <w:szCs w:val="18"/>
        </w:rPr>
      </w:pPr>
    </w:p>
    <w:p w14:paraId="47AC074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D6269F" w14:textId="77777777">
        <w:tc>
          <w:tcPr>
            <w:tcW w:w="10331" w:type="dxa"/>
            <w:shd w:val="clear" w:color="auto" w:fill="66CCFF"/>
          </w:tcPr>
          <w:p w14:paraId="2DA108A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53945277"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CCI de région Hauts-De-France</w:t>
      </w:r>
    </w:p>
    <w:p w14:paraId="7C2C7B9D" w14:textId="77777777" w:rsidR="00B076C1" w:rsidRPr="006D14B2" w:rsidRDefault="00B076C1" w:rsidP="00B076C1">
      <w:pPr>
        <w:rPr>
          <w:rFonts w:ascii="Arial" w:hAnsi="Arial" w:cs="Arial"/>
          <w:b/>
        </w:rPr>
      </w:pPr>
      <w:r w:rsidRPr="006D14B2">
        <w:rPr>
          <w:rFonts w:ascii="Arial" w:hAnsi="Arial" w:cs="Arial"/>
          <w:b/>
        </w:rPr>
        <w:t>299 Boulevard de Leeds</w:t>
      </w:r>
    </w:p>
    <w:p w14:paraId="518F34D0" w14:textId="77777777" w:rsidR="00B076C1" w:rsidRPr="006D14B2" w:rsidRDefault="00B076C1" w:rsidP="00B076C1">
      <w:pPr>
        <w:rPr>
          <w:rFonts w:ascii="Arial" w:hAnsi="Arial" w:cs="Arial"/>
          <w:b/>
        </w:rPr>
      </w:pPr>
      <w:r w:rsidRPr="006D14B2">
        <w:rPr>
          <w:rFonts w:ascii="Arial" w:hAnsi="Arial" w:cs="Arial"/>
          <w:b/>
        </w:rPr>
        <w:t>CS 90028</w:t>
      </w:r>
    </w:p>
    <w:p w14:paraId="7DE9F649" w14:textId="77777777" w:rsidR="00B076C1" w:rsidRPr="006D14B2" w:rsidRDefault="00B076C1" w:rsidP="00B076C1">
      <w:pPr>
        <w:rPr>
          <w:rFonts w:ascii="Arial" w:hAnsi="Arial" w:cs="Arial"/>
          <w:b/>
        </w:rPr>
      </w:pPr>
      <w:r w:rsidRPr="006D14B2">
        <w:rPr>
          <w:rFonts w:ascii="Arial" w:hAnsi="Arial" w:cs="Arial"/>
          <w:b/>
        </w:rPr>
        <w:t>59031 LILLE CEDEX</w:t>
      </w:r>
    </w:p>
    <w:p w14:paraId="139A4FD9" w14:textId="77777777" w:rsidR="00B076C1" w:rsidRPr="006D14B2" w:rsidRDefault="00B076C1" w:rsidP="00B076C1">
      <w:pPr>
        <w:rPr>
          <w:rFonts w:ascii="Arial" w:hAnsi="Arial" w:cs="Arial"/>
          <w:b/>
        </w:rPr>
      </w:pPr>
    </w:p>
    <w:p w14:paraId="21F5FF17" w14:textId="77777777" w:rsidR="00B076C1" w:rsidRPr="006D14B2" w:rsidRDefault="00B076C1" w:rsidP="00B076C1">
      <w:pPr>
        <w:rPr>
          <w:rFonts w:ascii="Arial" w:hAnsi="Arial" w:cs="Arial"/>
        </w:rPr>
      </w:pPr>
      <w:r w:rsidRPr="006D14B2">
        <w:rPr>
          <w:rFonts w:ascii="Arial" w:hAnsi="Arial" w:cs="Arial"/>
        </w:rPr>
        <w:t>SIRET 130 022 718 00014</w:t>
      </w:r>
    </w:p>
    <w:p w14:paraId="7547E53A" w14:textId="77777777" w:rsidR="00B076C1" w:rsidRPr="006D14B2" w:rsidRDefault="00B076C1" w:rsidP="00B076C1">
      <w:pPr>
        <w:pStyle w:val="En-tte"/>
        <w:tabs>
          <w:tab w:val="clear" w:pos="4536"/>
          <w:tab w:val="clear" w:pos="9072"/>
        </w:tabs>
        <w:rPr>
          <w:rFonts w:ascii="Arial" w:hAnsi="Arial" w:cs="Arial"/>
        </w:rPr>
      </w:pPr>
    </w:p>
    <w:p w14:paraId="6231D409" w14:textId="77777777" w:rsidR="00B076C1" w:rsidRPr="006D14B2" w:rsidRDefault="00B076C1" w:rsidP="00B076C1">
      <w:pPr>
        <w:pStyle w:val="En-tte"/>
        <w:tabs>
          <w:tab w:val="clear" w:pos="4536"/>
          <w:tab w:val="clear" w:pos="9072"/>
        </w:tabs>
        <w:rPr>
          <w:rFonts w:ascii="Arial" w:hAnsi="Arial" w:cs="Arial"/>
        </w:rPr>
      </w:pPr>
      <w:r w:rsidRPr="006D14B2">
        <w:rPr>
          <w:rFonts w:ascii="Arial" w:hAnsi="Arial" w:cs="Arial"/>
        </w:rPr>
        <w:t>T. 03.20.63.79.79</w:t>
      </w:r>
    </w:p>
    <w:p w14:paraId="2CA041C0"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F. 03.20.13.02.00</w:t>
      </w:r>
    </w:p>
    <w:p w14:paraId="1B072C7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C4ABF0" w14:textId="77777777">
        <w:tc>
          <w:tcPr>
            <w:tcW w:w="10331" w:type="dxa"/>
            <w:shd w:val="clear" w:color="auto" w:fill="66CCFF"/>
          </w:tcPr>
          <w:p w14:paraId="7D423A5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05071B" w14:textId="77777777" w:rsidR="00870A0B" w:rsidRDefault="00870A0B" w:rsidP="00870A0B">
      <w:pPr>
        <w:rPr>
          <w:rFonts w:ascii="Arial" w:hAnsi="Arial" w:cs="Arial"/>
          <w:i/>
          <w:sz w:val="16"/>
          <w:szCs w:val="16"/>
        </w:rPr>
      </w:pPr>
    </w:p>
    <w:p w14:paraId="580FA39C" w14:textId="77777777" w:rsidR="00D874FF" w:rsidRPr="00D74419" w:rsidRDefault="00D874FF" w:rsidP="00D874FF">
      <w:pPr>
        <w:rPr>
          <w:rFonts w:ascii="Calibri" w:eastAsiaTheme="minorEastAsia" w:hAnsi="Calibri" w:cs="Calibri"/>
          <w:b/>
          <w:bCs/>
          <w:color w:val="000000" w:themeColor="text1"/>
          <w:sz w:val="22"/>
          <w:szCs w:val="22"/>
          <w:lang w:eastAsia="fr-FR"/>
        </w:rPr>
      </w:pPr>
      <w:bookmarkStart w:id="0" w:name="_Hlk148609056"/>
      <w:bookmarkStart w:id="1" w:name="_Hlk193988415"/>
      <w:r>
        <w:rPr>
          <w:rFonts w:ascii="Calibri" w:eastAsiaTheme="minorEastAsia" w:hAnsi="Calibri" w:cs="Calibri"/>
          <w:b/>
          <w:bCs/>
          <w:color w:val="000000" w:themeColor="text1"/>
          <w:sz w:val="22"/>
          <w:szCs w:val="22"/>
          <w:lang w:eastAsia="fr-FR"/>
        </w:rPr>
        <w:t>REFONTE USINE A SITES SOUS WORDPRESS</w:t>
      </w:r>
    </w:p>
    <w:bookmarkEnd w:id="0"/>
    <w:p w14:paraId="6B046A17" w14:textId="77777777" w:rsidR="00D874FF" w:rsidRPr="00832F11" w:rsidRDefault="00D874FF" w:rsidP="00D874FF">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Pr>
          <w:rFonts w:ascii="Arial" w:hAnsi="Arial" w:cs="Arial"/>
          <w:bCs/>
        </w:rPr>
        <w:t>COM-2025-73</w:t>
      </w:r>
    </w:p>
    <w:bookmarkEnd w:id="1"/>
    <w:p w14:paraId="78549B68" w14:textId="77777777" w:rsidR="009A394A" w:rsidRDefault="009A394A">
      <w:pPr>
        <w:jc w:val="both"/>
        <w:rPr>
          <w:rFonts w:ascii="Arial" w:hAnsi="Arial" w:cs="Arial"/>
          <w:bCs/>
        </w:rPr>
      </w:pPr>
    </w:p>
    <w:p w14:paraId="60DAD37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6A7830" w14:textId="77777777">
        <w:tc>
          <w:tcPr>
            <w:tcW w:w="10331" w:type="dxa"/>
            <w:shd w:val="clear" w:color="auto" w:fill="66CCFF"/>
          </w:tcPr>
          <w:p w14:paraId="45EEC78E"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391AEF7" w14:textId="77777777" w:rsidR="00472B25" w:rsidRDefault="00472B25">
      <w:pPr>
        <w:pStyle w:val="Titre9"/>
        <w:numPr>
          <w:ilvl w:val="0"/>
          <w:numId w:val="0"/>
        </w:numPr>
        <w:rPr>
          <w:i w:val="0"/>
          <w:sz w:val="20"/>
        </w:rPr>
      </w:pPr>
    </w:p>
    <w:p w14:paraId="76F2185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09D916F" w14:textId="77777777" w:rsidR="00472B25" w:rsidRDefault="00472B25">
      <w:pPr>
        <w:pStyle w:val="Titre9"/>
        <w:tabs>
          <w:tab w:val="num" w:pos="0"/>
        </w:tabs>
        <w:ind w:left="0"/>
        <w:jc w:val="both"/>
        <w:rPr>
          <w:i w:val="0"/>
          <w:iCs w:val="0"/>
          <w:sz w:val="20"/>
          <w:szCs w:val="20"/>
        </w:rPr>
      </w:pPr>
    </w:p>
    <w:p w14:paraId="77E12DA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A17A2C" w14:textId="77777777" w:rsidR="00472B25" w:rsidRDefault="00472B25">
      <w:pPr>
        <w:jc w:val="both"/>
        <w:rPr>
          <w:rFonts w:ascii="Arial" w:hAnsi="Arial" w:cs="Arial"/>
          <w:b/>
          <w:bCs/>
        </w:rPr>
      </w:pPr>
    </w:p>
    <w:p w14:paraId="11D8B2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426554" w14:textId="77777777" w:rsidR="003C025D" w:rsidRDefault="003C025D" w:rsidP="003C025D"/>
    <w:p w14:paraId="2B361DE9" w14:textId="77777777" w:rsidR="003C025D" w:rsidRPr="00025EC9" w:rsidRDefault="003C025D" w:rsidP="003C025D"/>
    <w:p w14:paraId="562637A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332E55B" w14:textId="77777777" w:rsidR="003C025D" w:rsidRDefault="003C025D" w:rsidP="003C025D"/>
    <w:p w14:paraId="2295910D" w14:textId="77777777" w:rsidR="003C025D" w:rsidRPr="00025EC9" w:rsidRDefault="003C025D" w:rsidP="003C025D"/>
    <w:p w14:paraId="5EEA740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371A48D" w14:textId="77777777" w:rsidR="003C025D" w:rsidRDefault="003C025D" w:rsidP="003C025D"/>
    <w:p w14:paraId="19C2B308" w14:textId="77777777" w:rsidR="003C025D" w:rsidRPr="00025EC9" w:rsidRDefault="003C025D" w:rsidP="003C025D"/>
    <w:p w14:paraId="5D5AEC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42C3BF5" w14:textId="77777777" w:rsidR="003C025D" w:rsidRDefault="003C025D" w:rsidP="003C025D"/>
    <w:p w14:paraId="3004E83E" w14:textId="77777777" w:rsidR="003C025D" w:rsidRDefault="003C025D" w:rsidP="003C025D"/>
    <w:p w14:paraId="474E5BE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42799E9" w14:textId="77777777" w:rsidR="003C025D" w:rsidRDefault="003C025D" w:rsidP="003C025D"/>
    <w:p w14:paraId="1E484AF3" w14:textId="77777777" w:rsidR="003C025D" w:rsidRPr="00025EC9" w:rsidRDefault="003C025D" w:rsidP="003C025D"/>
    <w:p w14:paraId="567014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4DB1C72" w14:textId="77777777" w:rsidR="00472B25" w:rsidRDefault="00472B25">
      <w:pPr>
        <w:jc w:val="both"/>
        <w:rPr>
          <w:rFonts w:ascii="Arial" w:hAnsi="Arial" w:cs="Arial"/>
          <w:b/>
          <w:bCs/>
        </w:rPr>
      </w:pPr>
    </w:p>
    <w:p w14:paraId="04DF13B0" w14:textId="77777777" w:rsidR="00472B25" w:rsidRDefault="00472B25">
      <w:pPr>
        <w:jc w:val="both"/>
        <w:rPr>
          <w:rFonts w:ascii="Arial" w:hAnsi="Arial" w:cs="Arial"/>
          <w:b/>
          <w:bCs/>
        </w:rPr>
      </w:pPr>
    </w:p>
    <w:p w14:paraId="7D030B5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8D728F3" w14:textId="77777777" w:rsidR="00472B25" w:rsidRDefault="00472B25">
      <w:pPr>
        <w:jc w:val="both"/>
        <w:rPr>
          <w:rFonts w:ascii="Arial" w:hAnsi="Arial" w:cs="Arial"/>
        </w:rPr>
      </w:pPr>
    </w:p>
    <w:p w14:paraId="714AE76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Pr>
          <w:rFonts w:ascii="Arial" w:hAnsi="Arial" w:cs="Arial"/>
        </w:rPr>
        <w:t>Oui</w:t>
      </w:r>
    </w:p>
    <w:p w14:paraId="619BBD92" w14:textId="77777777" w:rsidR="00427375" w:rsidRDefault="00427375" w:rsidP="00427375">
      <w:pPr>
        <w:ind w:left="567"/>
        <w:jc w:val="both"/>
        <w:rPr>
          <w:rFonts w:ascii="Arial" w:hAnsi="Arial" w:cs="Arial"/>
        </w:rPr>
      </w:pPr>
    </w:p>
    <w:p w14:paraId="2EC4669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Pr>
          <w:rFonts w:ascii="Arial" w:hAnsi="Arial" w:cs="Arial"/>
        </w:rPr>
        <w:t>Non.</w:t>
      </w:r>
    </w:p>
    <w:p w14:paraId="3F9FFBC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789F9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3393E4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617A9A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605976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4D510F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CF7B5C8"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07B3928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F8DBA16"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Pr>
                <w:rFonts w:ascii="Arial" w:hAnsi="Arial" w:cs="Arial"/>
              </w:rPr>
              <w:t>Entreprise adaptée</w:t>
            </w:r>
          </w:p>
          <w:p w14:paraId="6B28A0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0B19FA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9459193"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EE5CB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F67A7AD" w14:textId="77777777" w:rsidR="006F6740" w:rsidRDefault="006F6740">
            <w:pPr>
              <w:ind w:left="170" w:right="170"/>
              <w:jc w:val="both"/>
              <w:rPr>
                <w:rFonts w:ascii="Arial" w:hAnsi="Arial" w:cs="Arial"/>
                <w:sz w:val="16"/>
                <w:szCs w:val="16"/>
              </w:rPr>
            </w:pPr>
          </w:p>
          <w:p w14:paraId="769897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055CC8" w14:textId="77777777" w:rsidR="006F6740" w:rsidRDefault="006F6740">
            <w:pPr>
              <w:ind w:left="170" w:right="170"/>
              <w:jc w:val="both"/>
              <w:rPr>
                <w:rFonts w:ascii="Arial" w:hAnsi="Arial" w:cs="Arial"/>
                <w:sz w:val="12"/>
                <w:szCs w:val="16"/>
              </w:rPr>
            </w:pPr>
          </w:p>
          <w:p w14:paraId="03C54A7D" w14:textId="77777777" w:rsidR="00872C42" w:rsidRDefault="00872C42">
            <w:pPr>
              <w:ind w:left="170" w:right="170"/>
              <w:jc w:val="both"/>
              <w:rPr>
                <w:rFonts w:ascii="Arial" w:hAnsi="Arial" w:cs="Arial"/>
                <w:sz w:val="12"/>
                <w:szCs w:val="16"/>
              </w:rPr>
            </w:pPr>
          </w:p>
          <w:p w14:paraId="42C74B1E" w14:textId="77777777" w:rsidR="00872C42" w:rsidRPr="00A70756" w:rsidRDefault="00872C42">
            <w:pPr>
              <w:ind w:left="170" w:right="170"/>
              <w:jc w:val="both"/>
              <w:rPr>
                <w:rFonts w:ascii="Arial" w:hAnsi="Arial" w:cs="Arial"/>
                <w:sz w:val="12"/>
                <w:szCs w:val="16"/>
              </w:rPr>
            </w:pPr>
          </w:p>
          <w:p w14:paraId="729990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839CC87" w14:textId="77777777" w:rsidR="006F6740" w:rsidRPr="00A70756" w:rsidRDefault="006F6740">
            <w:pPr>
              <w:ind w:left="170" w:right="170"/>
              <w:jc w:val="both"/>
              <w:rPr>
                <w:rFonts w:ascii="Arial" w:hAnsi="Arial" w:cs="Arial"/>
                <w:sz w:val="12"/>
                <w:szCs w:val="16"/>
              </w:rPr>
            </w:pPr>
          </w:p>
          <w:p w14:paraId="2C68086C" w14:textId="77777777" w:rsidR="006F6740" w:rsidRDefault="006F6740">
            <w:pPr>
              <w:ind w:left="170" w:right="170"/>
              <w:jc w:val="both"/>
              <w:rPr>
                <w:rFonts w:ascii="Arial" w:hAnsi="Arial" w:cs="Arial"/>
                <w:sz w:val="16"/>
                <w:szCs w:val="16"/>
              </w:rPr>
            </w:pPr>
          </w:p>
          <w:p w14:paraId="2E17E59C" w14:textId="77777777" w:rsidR="006F6740" w:rsidRDefault="006F6740">
            <w:pPr>
              <w:ind w:left="170" w:right="170"/>
              <w:jc w:val="both"/>
              <w:rPr>
                <w:rFonts w:ascii="Arial" w:hAnsi="Arial" w:cs="Arial"/>
                <w:sz w:val="16"/>
                <w:szCs w:val="16"/>
              </w:rPr>
            </w:pPr>
          </w:p>
          <w:p w14:paraId="65D06B5C" w14:textId="77777777" w:rsidR="006F6740" w:rsidRDefault="006F6740">
            <w:pPr>
              <w:snapToGrid w:val="0"/>
              <w:jc w:val="both"/>
              <w:rPr>
                <w:rFonts w:ascii="Arial" w:hAnsi="Arial" w:cs="Arial"/>
                <w:b/>
                <w:bCs/>
              </w:rPr>
            </w:pPr>
          </w:p>
        </w:tc>
      </w:tr>
      <w:tr w:rsidR="006F6740" w14:paraId="790227A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08D9F4"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19E0CC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C1AEA"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3812B77" w14:textId="77777777" w:rsidR="006F6740" w:rsidRDefault="006F6740">
            <w:pPr>
              <w:ind w:left="170" w:right="170"/>
              <w:jc w:val="both"/>
              <w:rPr>
                <w:rFonts w:ascii="Arial" w:hAnsi="Arial" w:cs="Arial"/>
                <w:sz w:val="16"/>
                <w:szCs w:val="16"/>
              </w:rPr>
            </w:pPr>
          </w:p>
          <w:p w14:paraId="3D6D77B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B97126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A8FE16" w14:textId="77777777" w:rsidR="006F6740" w:rsidRPr="006F6740" w:rsidRDefault="006F6740" w:rsidP="006F6740">
            <w:pPr>
              <w:ind w:left="170" w:right="170"/>
              <w:jc w:val="both"/>
              <w:rPr>
                <w:rFonts w:ascii="Arial" w:hAnsi="Arial" w:cs="Arial"/>
                <w:sz w:val="16"/>
                <w:szCs w:val="16"/>
              </w:rPr>
            </w:pPr>
          </w:p>
          <w:p w14:paraId="37286C9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4DA5AC2" w14:textId="77777777" w:rsidR="006F6740" w:rsidRDefault="006F6740" w:rsidP="006F6740">
            <w:pPr>
              <w:ind w:left="170" w:right="170"/>
              <w:jc w:val="both"/>
              <w:rPr>
                <w:rFonts w:ascii="Arial" w:hAnsi="Arial" w:cs="Arial"/>
                <w:sz w:val="12"/>
                <w:szCs w:val="16"/>
              </w:rPr>
            </w:pPr>
          </w:p>
          <w:p w14:paraId="67D89B04" w14:textId="77777777" w:rsidR="00872C42" w:rsidRDefault="00872C42" w:rsidP="006F6740">
            <w:pPr>
              <w:ind w:left="170" w:right="170"/>
              <w:jc w:val="both"/>
              <w:rPr>
                <w:rFonts w:ascii="Arial" w:hAnsi="Arial" w:cs="Arial"/>
                <w:sz w:val="12"/>
                <w:szCs w:val="16"/>
              </w:rPr>
            </w:pPr>
          </w:p>
          <w:p w14:paraId="7BBFE0C9" w14:textId="77777777" w:rsidR="00872C42" w:rsidRPr="00A70756" w:rsidRDefault="00872C42" w:rsidP="006F6740">
            <w:pPr>
              <w:ind w:left="170" w:right="170"/>
              <w:jc w:val="both"/>
              <w:rPr>
                <w:rFonts w:ascii="Arial" w:hAnsi="Arial" w:cs="Arial"/>
                <w:sz w:val="12"/>
                <w:szCs w:val="16"/>
              </w:rPr>
            </w:pPr>
          </w:p>
          <w:p w14:paraId="0B1F744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BCD256" w14:textId="77777777" w:rsidR="006F6740" w:rsidRDefault="006F6740" w:rsidP="006F6740">
            <w:pPr>
              <w:ind w:left="170" w:right="170"/>
              <w:jc w:val="both"/>
              <w:rPr>
                <w:rFonts w:ascii="Arial" w:hAnsi="Arial" w:cs="Arial"/>
                <w:sz w:val="16"/>
                <w:szCs w:val="16"/>
              </w:rPr>
            </w:pPr>
          </w:p>
          <w:p w14:paraId="76DE0175" w14:textId="77777777" w:rsidR="006F6740" w:rsidRDefault="006F6740" w:rsidP="006F6740">
            <w:pPr>
              <w:ind w:left="170" w:right="170"/>
              <w:jc w:val="both"/>
              <w:rPr>
                <w:rFonts w:ascii="Arial" w:hAnsi="Arial" w:cs="Arial"/>
                <w:sz w:val="16"/>
                <w:szCs w:val="16"/>
              </w:rPr>
            </w:pPr>
          </w:p>
          <w:p w14:paraId="3DEAEC00" w14:textId="77777777" w:rsidR="006F6740" w:rsidRDefault="006F6740" w:rsidP="006F6740">
            <w:pPr>
              <w:ind w:left="170" w:right="170"/>
              <w:jc w:val="both"/>
              <w:rPr>
                <w:rFonts w:ascii="Arial" w:hAnsi="Arial" w:cs="Arial"/>
                <w:sz w:val="16"/>
                <w:szCs w:val="16"/>
              </w:rPr>
            </w:pPr>
          </w:p>
          <w:p w14:paraId="786C97A2" w14:textId="77777777" w:rsidR="006F6740" w:rsidRDefault="006F6740">
            <w:pPr>
              <w:snapToGrid w:val="0"/>
              <w:jc w:val="both"/>
              <w:rPr>
                <w:rFonts w:ascii="Arial" w:hAnsi="Arial" w:cs="Arial"/>
                <w:b/>
                <w:bCs/>
              </w:rPr>
            </w:pPr>
          </w:p>
        </w:tc>
      </w:tr>
      <w:tr w:rsidR="006F6740" w14:paraId="26473B3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2B8DB3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8BE657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B4808B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583E11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5F5CF6" w14:textId="77777777" w:rsidR="006F6740" w:rsidRDefault="006F6740" w:rsidP="00A70756">
            <w:pPr>
              <w:ind w:left="170" w:right="170"/>
              <w:jc w:val="both"/>
              <w:rPr>
                <w:rFonts w:ascii="Arial" w:hAnsi="Arial" w:cs="Arial"/>
                <w:sz w:val="16"/>
                <w:szCs w:val="16"/>
              </w:rPr>
            </w:pPr>
          </w:p>
          <w:p w14:paraId="387E444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F0D20E4" w14:textId="77777777" w:rsidR="006F6740" w:rsidRDefault="006F6740" w:rsidP="00A70756">
            <w:pPr>
              <w:ind w:left="170" w:right="170"/>
              <w:jc w:val="both"/>
              <w:rPr>
                <w:rFonts w:ascii="Arial" w:hAnsi="Arial" w:cs="Arial"/>
                <w:sz w:val="12"/>
                <w:szCs w:val="16"/>
              </w:rPr>
            </w:pPr>
          </w:p>
          <w:p w14:paraId="15B3BC46" w14:textId="77777777" w:rsidR="00872C42" w:rsidRDefault="00872C42" w:rsidP="00A70756">
            <w:pPr>
              <w:ind w:left="170" w:right="170"/>
              <w:jc w:val="both"/>
              <w:rPr>
                <w:rFonts w:ascii="Arial" w:hAnsi="Arial" w:cs="Arial"/>
                <w:sz w:val="12"/>
                <w:szCs w:val="16"/>
              </w:rPr>
            </w:pPr>
          </w:p>
          <w:p w14:paraId="2B4A7D0F" w14:textId="77777777" w:rsidR="00872C42" w:rsidRPr="00A70756" w:rsidRDefault="00872C42" w:rsidP="00A70756">
            <w:pPr>
              <w:ind w:left="170" w:right="170"/>
              <w:jc w:val="both"/>
              <w:rPr>
                <w:rFonts w:ascii="Arial" w:hAnsi="Arial" w:cs="Arial"/>
                <w:sz w:val="12"/>
                <w:szCs w:val="16"/>
              </w:rPr>
            </w:pPr>
          </w:p>
          <w:p w14:paraId="63AC61B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CBACF" w14:textId="77777777" w:rsidR="006F6740" w:rsidRPr="00A70756" w:rsidRDefault="006F6740" w:rsidP="006F6740">
            <w:pPr>
              <w:ind w:left="170" w:right="170"/>
              <w:jc w:val="both"/>
              <w:rPr>
                <w:rFonts w:ascii="Arial" w:hAnsi="Arial" w:cs="Arial"/>
                <w:sz w:val="12"/>
                <w:szCs w:val="16"/>
              </w:rPr>
            </w:pPr>
          </w:p>
          <w:p w14:paraId="3A078C8A" w14:textId="77777777" w:rsidR="006F6740" w:rsidRDefault="006F6740" w:rsidP="006F6740">
            <w:pPr>
              <w:ind w:left="170" w:right="170"/>
              <w:jc w:val="both"/>
              <w:rPr>
                <w:rFonts w:ascii="Arial" w:hAnsi="Arial" w:cs="Arial"/>
                <w:sz w:val="16"/>
                <w:szCs w:val="16"/>
              </w:rPr>
            </w:pPr>
          </w:p>
          <w:p w14:paraId="4EA74ED7" w14:textId="77777777" w:rsidR="006F6740" w:rsidRDefault="006F6740" w:rsidP="00224E9C">
            <w:pPr>
              <w:snapToGrid w:val="0"/>
              <w:jc w:val="both"/>
              <w:rPr>
                <w:rFonts w:ascii="Arial" w:hAnsi="Arial" w:cs="Arial"/>
                <w:sz w:val="16"/>
                <w:szCs w:val="16"/>
              </w:rPr>
            </w:pPr>
          </w:p>
          <w:p w14:paraId="03887D9A" w14:textId="77777777" w:rsidR="00872C42" w:rsidRDefault="00872C42" w:rsidP="00224E9C">
            <w:pPr>
              <w:snapToGrid w:val="0"/>
              <w:jc w:val="both"/>
              <w:rPr>
                <w:rFonts w:ascii="Arial" w:hAnsi="Arial" w:cs="Arial"/>
                <w:b/>
                <w:bCs/>
              </w:rPr>
            </w:pPr>
          </w:p>
        </w:tc>
      </w:tr>
      <w:tr w:rsidR="006F6740" w14:paraId="581C2BE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B75E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6A8DDE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6AAE9"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2E7700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C0BB85" w14:textId="77777777" w:rsidR="006F6740" w:rsidRDefault="006F6740" w:rsidP="006F6740">
            <w:pPr>
              <w:ind w:left="170" w:right="170"/>
              <w:jc w:val="both"/>
              <w:rPr>
                <w:rFonts w:ascii="Arial" w:hAnsi="Arial" w:cs="Arial"/>
                <w:sz w:val="16"/>
                <w:szCs w:val="16"/>
              </w:rPr>
            </w:pPr>
          </w:p>
          <w:p w14:paraId="33E6990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89BF31" w14:textId="77777777" w:rsidR="006F6740" w:rsidRDefault="006F6740" w:rsidP="006F6740">
            <w:pPr>
              <w:ind w:left="170" w:right="170"/>
              <w:jc w:val="both"/>
              <w:rPr>
                <w:rFonts w:ascii="Arial" w:hAnsi="Arial" w:cs="Arial"/>
                <w:sz w:val="12"/>
                <w:szCs w:val="16"/>
              </w:rPr>
            </w:pPr>
          </w:p>
          <w:p w14:paraId="2F789B3C" w14:textId="77777777" w:rsidR="00872C42" w:rsidRDefault="00872C42" w:rsidP="006F6740">
            <w:pPr>
              <w:ind w:left="170" w:right="170"/>
              <w:jc w:val="both"/>
              <w:rPr>
                <w:rFonts w:ascii="Arial" w:hAnsi="Arial" w:cs="Arial"/>
                <w:sz w:val="12"/>
                <w:szCs w:val="16"/>
              </w:rPr>
            </w:pPr>
          </w:p>
          <w:p w14:paraId="40E81DDF" w14:textId="77777777" w:rsidR="00872C42" w:rsidRPr="00A70756" w:rsidRDefault="00872C42" w:rsidP="006F6740">
            <w:pPr>
              <w:ind w:left="170" w:right="170"/>
              <w:jc w:val="both"/>
              <w:rPr>
                <w:rFonts w:ascii="Arial" w:hAnsi="Arial" w:cs="Arial"/>
                <w:sz w:val="12"/>
                <w:szCs w:val="16"/>
              </w:rPr>
            </w:pPr>
          </w:p>
          <w:p w14:paraId="23CEBC0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0FD4A5" w14:textId="77777777" w:rsidR="006F6740" w:rsidRPr="00A70756" w:rsidRDefault="006F6740" w:rsidP="006F6740">
            <w:pPr>
              <w:ind w:left="170" w:right="170"/>
              <w:jc w:val="both"/>
              <w:rPr>
                <w:rFonts w:ascii="Arial" w:hAnsi="Arial" w:cs="Arial"/>
                <w:sz w:val="12"/>
                <w:szCs w:val="16"/>
              </w:rPr>
            </w:pPr>
          </w:p>
          <w:p w14:paraId="735DAD0F" w14:textId="77777777" w:rsidR="006F6740" w:rsidRDefault="006F6740" w:rsidP="006F6740">
            <w:pPr>
              <w:ind w:left="170" w:right="170"/>
              <w:jc w:val="both"/>
              <w:rPr>
                <w:rFonts w:ascii="Arial" w:hAnsi="Arial" w:cs="Arial"/>
                <w:sz w:val="16"/>
                <w:szCs w:val="16"/>
              </w:rPr>
            </w:pPr>
          </w:p>
          <w:p w14:paraId="6BC50099" w14:textId="77777777" w:rsidR="006F6740" w:rsidRDefault="006F6740" w:rsidP="006F6740">
            <w:pPr>
              <w:ind w:left="170" w:right="170"/>
              <w:jc w:val="both"/>
              <w:rPr>
                <w:rFonts w:ascii="Arial" w:hAnsi="Arial" w:cs="Arial"/>
                <w:sz w:val="16"/>
                <w:szCs w:val="16"/>
              </w:rPr>
            </w:pPr>
          </w:p>
          <w:p w14:paraId="7FB4DA00" w14:textId="77777777" w:rsidR="006F6740" w:rsidRDefault="006F6740">
            <w:pPr>
              <w:snapToGrid w:val="0"/>
              <w:jc w:val="both"/>
              <w:rPr>
                <w:rFonts w:ascii="Arial" w:hAnsi="Arial" w:cs="Arial"/>
                <w:b/>
                <w:bCs/>
              </w:rPr>
            </w:pPr>
          </w:p>
        </w:tc>
      </w:tr>
    </w:tbl>
    <w:p w14:paraId="4BCD5180" w14:textId="77777777" w:rsidR="002D13A0" w:rsidRDefault="002D13A0" w:rsidP="00D21AD8">
      <w:pPr>
        <w:tabs>
          <w:tab w:val="left" w:pos="-142"/>
          <w:tab w:val="left" w:pos="4111"/>
        </w:tabs>
        <w:rPr>
          <w:rFonts w:ascii="Arial" w:hAnsi="Arial" w:cs="Arial"/>
          <w:b/>
          <w:bCs/>
          <w:sz w:val="22"/>
          <w:szCs w:val="22"/>
        </w:rPr>
      </w:pPr>
    </w:p>
    <w:p w14:paraId="1EBC7CC2" w14:textId="77777777" w:rsidR="002D13A0" w:rsidRDefault="002D13A0" w:rsidP="00D21AD8">
      <w:pPr>
        <w:tabs>
          <w:tab w:val="left" w:pos="-142"/>
          <w:tab w:val="left" w:pos="4111"/>
        </w:tabs>
        <w:rPr>
          <w:rFonts w:ascii="Arial" w:hAnsi="Arial" w:cs="Arial"/>
          <w:b/>
          <w:bCs/>
          <w:sz w:val="22"/>
          <w:szCs w:val="22"/>
        </w:rPr>
      </w:pPr>
    </w:p>
    <w:p w14:paraId="400AEF7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E91DC5B" w14:textId="77777777" w:rsidR="00427375" w:rsidRDefault="00427375" w:rsidP="008C2177">
      <w:pPr>
        <w:tabs>
          <w:tab w:val="left" w:pos="-142"/>
          <w:tab w:val="left" w:pos="4111"/>
        </w:tabs>
        <w:jc w:val="both"/>
        <w:rPr>
          <w:rFonts w:ascii="Arial" w:hAnsi="Arial" w:cs="Arial"/>
          <w:b/>
          <w:bCs/>
          <w:sz w:val="22"/>
          <w:szCs w:val="22"/>
        </w:rPr>
      </w:pPr>
    </w:p>
    <w:p w14:paraId="3CBF8260"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9F9655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FB13A2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10E6E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C77D62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C5EAD7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7329E2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5BE92C4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B54AD4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A87946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55A5B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6C4077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95F6F31" w14:textId="77777777" w:rsidR="00BD1236" w:rsidRPr="008C2177" w:rsidRDefault="00BD1236" w:rsidP="00171BF1">
      <w:pPr>
        <w:pStyle w:val="En-tte"/>
        <w:tabs>
          <w:tab w:val="left" w:pos="2160"/>
        </w:tabs>
        <w:ind w:left="284"/>
        <w:jc w:val="both"/>
        <w:rPr>
          <w:rFonts w:ascii="Arial" w:hAnsi="Arial" w:cs="Arial"/>
          <w:iCs/>
          <w:sz w:val="16"/>
          <w:szCs w:val="18"/>
        </w:rPr>
      </w:pPr>
    </w:p>
    <w:p w14:paraId="5D399A8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5E9B391" w14:textId="77777777" w:rsidR="00BD1236" w:rsidRPr="00171BF1" w:rsidRDefault="00BD1236" w:rsidP="00171BF1">
      <w:pPr>
        <w:pStyle w:val="En-tte"/>
        <w:ind w:left="993"/>
        <w:jc w:val="both"/>
        <w:rPr>
          <w:rFonts w:ascii="Arial" w:hAnsi="Arial" w:cs="Arial"/>
          <w:iCs/>
          <w:sz w:val="16"/>
          <w:szCs w:val="18"/>
        </w:rPr>
      </w:pPr>
    </w:p>
    <w:p w14:paraId="719A6D95" w14:textId="77777777" w:rsidR="00BD1236" w:rsidRPr="00171BF1" w:rsidRDefault="00BD1236" w:rsidP="00171BF1">
      <w:pPr>
        <w:pStyle w:val="En-tte"/>
        <w:ind w:left="993"/>
        <w:jc w:val="both"/>
        <w:rPr>
          <w:rFonts w:ascii="Arial" w:hAnsi="Arial" w:cs="Arial"/>
          <w:iCs/>
          <w:sz w:val="16"/>
          <w:szCs w:val="18"/>
        </w:rPr>
      </w:pPr>
    </w:p>
    <w:p w14:paraId="4C6AD7E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E98C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FC438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5C2162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1D8F8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BCC30D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379DC5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075066"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4A41B8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6C0753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05D85C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DF58388" w14:textId="77777777" w:rsidTr="005C765E">
        <w:tc>
          <w:tcPr>
            <w:tcW w:w="10344" w:type="dxa"/>
            <w:shd w:val="clear" w:color="auto" w:fill="66CCFF"/>
          </w:tcPr>
          <w:p w14:paraId="5EE262C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EC3B433" w14:textId="77777777" w:rsidR="00D21AD8" w:rsidRDefault="00D21AD8" w:rsidP="00D21AD8">
      <w:pPr>
        <w:tabs>
          <w:tab w:val="left" w:pos="-142"/>
          <w:tab w:val="left" w:pos="4111"/>
        </w:tabs>
        <w:rPr>
          <w:rFonts w:ascii="Arial" w:hAnsi="Arial" w:cs="Arial"/>
          <w:b/>
          <w:bCs/>
          <w:sz w:val="22"/>
          <w:szCs w:val="22"/>
        </w:rPr>
      </w:pPr>
    </w:p>
    <w:p w14:paraId="74E4E06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B82453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FA4ED86" w14:textId="77777777" w:rsidR="00472B25" w:rsidRDefault="00472B25">
      <w:pPr>
        <w:rPr>
          <w:rFonts w:ascii="Arial" w:hAnsi="Arial" w:cs="Arial"/>
        </w:rPr>
      </w:pPr>
    </w:p>
    <w:p w14:paraId="1538F22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4AF0FD9" w14:textId="77777777" w:rsidR="00555AC1" w:rsidRDefault="00555AC1" w:rsidP="00171BF1">
      <w:pPr>
        <w:jc w:val="both"/>
        <w:rPr>
          <w:rFonts w:ascii="Arial" w:hAnsi="Arial" w:cs="Arial"/>
          <w:i/>
          <w:sz w:val="18"/>
        </w:rPr>
      </w:pPr>
    </w:p>
    <w:p w14:paraId="0AFFC277" w14:textId="77777777" w:rsidR="00555AC1" w:rsidRDefault="00555AC1" w:rsidP="00171BF1">
      <w:pPr>
        <w:jc w:val="both"/>
        <w:rPr>
          <w:rFonts w:ascii="Arial" w:hAnsi="Arial" w:cs="Arial"/>
          <w:i/>
          <w:sz w:val="18"/>
        </w:rPr>
      </w:pPr>
    </w:p>
    <w:p w14:paraId="10D3FF6A" w14:textId="77777777" w:rsidR="00555AC1" w:rsidRDefault="00555AC1" w:rsidP="00171BF1">
      <w:pPr>
        <w:jc w:val="both"/>
        <w:rPr>
          <w:rFonts w:ascii="Arial" w:hAnsi="Arial" w:cs="Arial"/>
          <w:i/>
          <w:sz w:val="18"/>
        </w:rPr>
      </w:pPr>
    </w:p>
    <w:p w14:paraId="2FFA311E" w14:textId="77777777" w:rsidR="00555AC1" w:rsidRDefault="00555AC1" w:rsidP="00171BF1">
      <w:pPr>
        <w:jc w:val="both"/>
        <w:rPr>
          <w:rFonts w:ascii="Arial" w:hAnsi="Arial" w:cs="Arial"/>
          <w:i/>
          <w:sz w:val="18"/>
        </w:rPr>
      </w:pPr>
    </w:p>
    <w:p w14:paraId="2C3B1ACD" w14:textId="77777777" w:rsidR="00555AC1" w:rsidRDefault="00555AC1" w:rsidP="00171BF1">
      <w:pPr>
        <w:jc w:val="both"/>
        <w:rPr>
          <w:rFonts w:ascii="Arial" w:hAnsi="Arial" w:cs="Arial"/>
          <w:i/>
          <w:sz w:val="18"/>
        </w:rPr>
      </w:pPr>
    </w:p>
    <w:p w14:paraId="727FE836" w14:textId="77777777" w:rsidR="00555AC1" w:rsidRDefault="00555AC1" w:rsidP="00171BF1">
      <w:pPr>
        <w:jc w:val="both"/>
        <w:rPr>
          <w:rFonts w:ascii="Arial" w:hAnsi="Arial" w:cs="Arial"/>
          <w:i/>
          <w:sz w:val="18"/>
        </w:rPr>
      </w:pPr>
    </w:p>
    <w:p w14:paraId="2FFC533C" w14:textId="77777777" w:rsidR="00555AC1" w:rsidRDefault="00555AC1" w:rsidP="00171BF1">
      <w:pPr>
        <w:jc w:val="both"/>
        <w:rPr>
          <w:rFonts w:ascii="Arial" w:hAnsi="Arial" w:cs="Arial"/>
          <w:i/>
          <w:sz w:val="18"/>
        </w:rPr>
      </w:pPr>
    </w:p>
    <w:p w14:paraId="7E11E2C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F353500" w14:textId="77777777" w:rsidR="00555AC1" w:rsidRDefault="00555AC1" w:rsidP="00171BF1">
      <w:pPr>
        <w:jc w:val="both"/>
        <w:rPr>
          <w:rFonts w:ascii="Arial" w:hAnsi="Arial" w:cs="Arial"/>
          <w:i/>
          <w:sz w:val="18"/>
        </w:rPr>
      </w:pPr>
    </w:p>
    <w:p w14:paraId="073EF2AE" w14:textId="77777777" w:rsidR="00555AC1" w:rsidRDefault="00555AC1" w:rsidP="00171BF1">
      <w:pPr>
        <w:jc w:val="both"/>
        <w:rPr>
          <w:rFonts w:ascii="Arial" w:hAnsi="Arial" w:cs="Arial"/>
          <w:i/>
          <w:sz w:val="18"/>
        </w:rPr>
      </w:pPr>
    </w:p>
    <w:p w14:paraId="14F0C119" w14:textId="77777777" w:rsidR="00555AC1" w:rsidRDefault="00555AC1" w:rsidP="00171BF1">
      <w:pPr>
        <w:jc w:val="both"/>
        <w:rPr>
          <w:rFonts w:ascii="Arial" w:hAnsi="Arial" w:cs="Arial"/>
          <w:i/>
          <w:sz w:val="18"/>
        </w:rPr>
      </w:pPr>
    </w:p>
    <w:p w14:paraId="732CA549" w14:textId="77777777" w:rsidR="00555AC1" w:rsidRDefault="00555AC1" w:rsidP="00171BF1">
      <w:pPr>
        <w:jc w:val="both"/>
        <w:rPr>
          <w:rFonts w:ascii="Arial" w:hAnsi="Arial" w:cs="Arial"/>
          <w:i/>
          <w:sz w:val="18"/>
        </w:rPr>
      </w:pPr>
    </w:p>
    <w:p w14:paraId="12CDCD1F" w14:textId="77777777" w:rsidR="00755416" w:rsidRDefault="00755416" w:rsidP="00171BF1">
      <w:pPr>
        <w:jc w:val="both"/>
        <w:rPr>
          <w:rFonts w:ascii="Arial" w:hAnsi="Arial" w:cs="Arial"/>
          <w:i/>
          <w:sz w:val="18"/>
        </w:rPr>
      </w:pPr>
    </w:p>
    <w:p w14:paraId="7C42CB71" w14:textId="77777777" w:rsidR="00755416" w:rsidRDefault="00755416" w:rsidP="00171BF1">
      <w:pPr>
        <w:jc w:val="both"/>
        <w:rPr>
          <w:rFonts w:ascii="Arial" w:hAnsi="Arial" w:cs="Arial"/>
          <w:i/>
          <w:sz w:val="18"/>
        </w:rPr>
      </w:pPr>
    </w:p>
    <w:p w14:paraId="29839C32" w14:textId="77777777" w:rsidR="00755416" w:rsidRDefault="00755416" w:rsidP="00171BF1">
      <w:pPr>
        <w:jc w:val="both"/>
        <w:rPr>
          <w:rFonts w:ascii="Arial" w:hAnsi="Arial" w:cs="Arial"/>
          <w:i/>
          <w:sz w:val="18"/>
        </w:rPr>
      </w:pPr>
    </w:p>
    <w:p w14:paraId="390C049A" w14:textId="77777777" w:rsidR="00717070" w:rsidRDefault="00717070" w:rsidP="00171BF1">
      <w:pPr>
        <w:jc w:val="both"/>
        <w:rPr>
          <w:rFonts w:ascii="Arial" w:hAnsi="Arial" w:cs="Arial"/>
          <w:i/>
          <w:sz w:val="18"/>
        </w:rPr>
      </w:pPr>
    </w:p>
    <w:p w14:paraId="1D196B01" w14:textId="77777777" w:rsidR="00717070" w:rsidRDefault="00717070" w:rsidP="00171BF1">
      <w:pPr>
        <w:jc w:val="both"/>
        <w:rPr>
          <w:rFonts w:ascii="Arial" w:hAnsi="Arial" w:cs="Arial"/>
          <w:i/>
          <w:sz w:val="18"/>
        </w:rPr>
      </w:pPr>
    </w:p>
    <w:p w14:paraId="732ABDC8" w14:textId="77777777" w:rsidR="00717070" w:rsidRDefault="00717070" w:rsidP="00171BF1">
      <w:pPr>
        <w:jc w:val="both"/>
        <w:rPr>
          <w:rFonts w:ascii="Arial" w:hAnsi="Arial" w:cs="Arial"/>
          <w:i/>
          <w:sz w:val="18"/>
        </w:rPr>
      </w:pPr>
    </w:p>
    <w:p w14:paraId="49BF993E" w14:textId="77777777" w:rsidR="00755416" w:rsidRDefault="00755416" w:rsidP="00171BF1">
      <w:pPr>
        <w:jc w:val="both"/>
        <w:rPr>
          <w:rFonts w:ascii="Arial" w:hAnsi="Arial" w:cs="Arial"/>
          <w:i/>
          <w:sz w:val="18"/>
        </w:rPr>
      </w:pPr>
    </w:p>
    <w:p w14:paraId="5666B577" w14:textId="77777777" w:rsidR="00755416" w:rsidRDefault="00755416" w:rsidP="00171BF1">
      <w:pPr>
        <w:jc w:val="both"/>
        <w:rPr>
          <w:rFonts w:ascii="Arial" w:hAnsi="Arial" w:cs="Arial"/>
          <w:i/>
          <w:sz w:val="18"/>
        </w:rPr>
      </w:pPr>
    </w:p>
    <w:p w14:paraId="3D4C7D2F" w14:textId="77777777" w:rsidR="00755416" w:rsidRDefault="00755416" w:rsidP="00171BF1">
      <w:pPr>
        <w:jc w:val="both"/>
        <w:rPr>
          <w:rFonts w:ascii="Arial" w:hAnsi="Arial" w:cs="Arial"/>
          <w:i/>
          <w:sz w:val="18"/>
        </w:rPr>
      </w:pPr>
    </w:p>
    <w:p w14:paraId="3A6B3D94" w14:textId="77777777" w:rsidR="00755416" w:rsidRDefault="00755416" w:rsidP="00171BF1">
      <w:pPr>
        <w:jc w:val="both"/>
        <w:rPr>
          <w:rFonts w:ascii="Arial" w:hAnsi="Arial" w:cs="Arial"/>
          <w:i/>
          <w:sz w:val="18"/>
        </w:rPr>
      </w:pPr>
    </w:p>
    <w:p w14:paraId="3F2637E0" w14:textId="77777777" w:rsidR="00755416" w:rsidRDefault="00755416" w:rsidP="00663B7E">
      <w:pPr>
        <w:rPr>
          <w:rFonts w:ascii="Arial" w:hAnsi="Arial" w:cs="Arial"/>
          <w:i/>
          <w:sz w:val="18"/>
        </w:rPr>
      </w:pPr>
    </w:p>
    <w:p w14:paraId="383A4F70" w14:textId="77777777" w:rsidR="00755416" w:rsidRDefault="00755416" w:rsidP="00663B7E">
      <w:pPr>
        <w:rPr>
          <w:rFonts w:ascii="Arial" w:hAnsi="Arial" w:cs="Arial"/>
          <w:i/>
          <w:sz w:val="18"/>
        </w:rPr>
      </w:pPr>
    </w:p>
    <w:p w14:paraId="300644F8" w14:textId="77777777" w:rsidR="00555AC1" w:rsidRDefault="00555AC1" w:rsidP="00663B7E">
      <w:pPr>
        <w:rPr>
          <w:rFonts w:ascii="Arial" w:hAnsi="Arial" w:cs="Arial"/>
          <w:i/>
          <w:sz w:val="18"/>
        </w:rPr>
      </w:pPr>
    </w:p>
    <w:p w14:paraId="7B90AA4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7E1F50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82226D" w14:textId="77777777" w:rsidR="00663B7E" w:rsidRPr="00171BF1" w:rsidRDefault="00663B7E" w:rsidP="00171BF1">
      <w:pPr>
        <w:jc w:val="both"/>
        <w:rPr>
          <w:rFonts w:ascii="Arial" w:hAnsi="Arial" w:cs="Arial"/>
          <w:sz w:val="18"/>
        </w:rPr>
      </w:pPr>
    </w:p>
    <w:p w14:paraId="456F867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856488" w14:textId="77777777" w:rsidR="00663B7E" w:rsidRDefault="00663B7E" w:rsidP="00171BF1">
      <w:pPr>
        <w:ind w:left="284"/>
        <w:jc w:val="both"/>
        <w:rPr>
          <w:rFonts w:ascii="Arial" w:hAnsi="Arial" w:cs="Arial"/>
          <w:sz w:val="16"/>
        </w:rPr>
      </w:pPr>
    </w:p>
    <w:p w14:paraId="326E9A30" w14:textId="77777777" w:rsidR="00717070" w:rsidRPr="00171BF1" w:rsidRDefault="00717070" w:rsidP="00171BF1">
      <w:pPr>
        <w:ind w:left="284"/>
        <w:jc w:val="both"/>
        <w:rPr>
          <w:rFonts w:ascii="Arial" w:hAnsi="Arial" w:cs="Arial"/>
          <w:sz w:val="16"/>
        </w:rPr>
      </w:pPr>
    </w:p>
    <w:p w14:paraId="581DE2AD" w14:textId="77777777" w:rsidR="00663B7E" w:rsidRPr="00171BF1" w:rsidRDefault="00663B7E" w:rsidP="00171BF1">
      <w:pPr>
        <w:ind w:left="284"/>
        <w:jc w:val="both"/>
        <w:rPr>
          <w:rFonts w:ascii="Arial" w:hAnsi="Arial" w:cs="Arial"/>
          <w:sz w:val="16"/>
        </w:rPr>
      </w:pPr>
    </w:p>
    <w:p w14:paraId="0D8DEC6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8B1FD70" w14:textId="77777777" w:rsidR="00663B7E" w:rsidRPr="00171BF1" w:rsidRDefault="00663B7E" w:rsidP="00171BF1">
      <w:pPr>
        <w:ind w:left="284"/>
        <w:jc w:val="both"/>
        <w:rPr>
          <w:rFonts w:ascii="Arial" w:hAnsi="Arial" w:cs="Arial"/>
          <w:sz w:val="16"/>
        </w:rPr>
      </w:pPr>
    </w:p>
    <w:p w14:paraId="7F546E00" w14:textId="77777777" w:rsidR="00663B7E" w:rsidRPr="00171BF1" w:rsidRDefault="00663B7E" w:rsidP="00171BF1">
      <w:pPr>
        <w:ind w:left="284"/>
        <w:jc w:val="both"/>
        <w:rPr>
          <w:rFonts w:ascii="Arial" w:hAnsi="Arial" w:cs="Arial"/>
          <w:sz w:val="16"/>
        </w:rPr>
      </w:pPr>
    </w:p>
    <w:p w14:paraId="650CFEAB" w14:textId="77777777" w:rsidR="00663B7E" w:rsidRPr="00171BF1" w:rsidRDefault="00663B7E" w:rsidP="00171BF1">
      <w:pPr>
        <w:ind w:left="284"/>
        <w:jc w:val="both"/>
        <w:rPr>
          <w:rFonts w:ascii="Arial" w:hAnsi="Arial" w:cs="Arial"/>
          <w:sz w:val="16"/>
        </w:rPr>
      </w:pPr>
    </w:p>
    <w:p w14:paraId="3E92CBF3" w14:textId="77777777" w:rsidR="00663B7E" w:rsidRDefault="00663B7E" w:rsidP="00171BF1">
      <w:pPr>
        <w:ind w:left="284"/>
        <w:jc w:val="both"/>
        <w:rPr>
          <w:rFonts w:ascii="Arial" w:hAnsi="Arial" w:cs="Arial"/>
          <w:sz w:val="16"/>
        </w:rPr>
      </w:pPr>
    </w:p>
    <w:p w14:paraId="20A6FD5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4774BDA" w14:textId="77777777" w:rsidTr="00261FC1">
        <w:tc>
          <w:tcPr>
            <w:tcW w:w="10331" w:type="dxa"/>
            <w:shd w:val="clear" w:color="auto" w:fill="66CCFF"/>
          </w:tcPr>
          <w:p w14:paraId="4152118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FA59B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F4E24C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3E5C022" w14:textId="77777777" w:rsidR="00646B4F" w:rsidRPr="00171BF1" w:rsidRDefault="00646B4F" w:rsidP="00171BF1">
      <w:pPr>
        <w:ind w:left="284"/>
        <w:rPr>
          <w:rFonts w:ascii="Arial" w:hAnsi="Arial" w:cs="Arial"/>
        </w:rPr>
      </w:pPr>
    </w:p>
    <w:p w14:paraId="1008AA0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76F819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5136E3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BCA8C4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473D87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B43CC7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086B9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67452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57749C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575547" w14:textId="77777777" w:rsidR="00472B25" w:rsidRDefault="00472B25">
            <w:pPr>
              <w:tabs>
                <w:tab w:val="left" w:pos="864"/>
              </w:tabs>
              <w:snapToGrid w:val="0"/>
              <w:spacing w:before="120" w:after="120"/>
              <w:rPr>
                <w:rFonts w:ascii="Arial" w:hAnsi="Arial" w:cs="Arial"/>
                <w:sz w:val="16"/>
                <w:szCs w:val="16"/>
              </w:rPr>
            </w:pPr>
          </w:p>
          <w:p w14:paraId="1D6F5EC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93FE4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C8E47DA" w14:textId="77777777" w:rsidR="00472B25" w:rsidRDefault="00472B25">
            <w:pPr>
              <w:tabs>
                <w:tab w:val="left" w:pos="864"/>
              </w:tabs>
              <w:snapToGrid w:val="0"/>
              <w:spacing w:before="120" w:after="120"/>
              <w:jc w:val="right"/>
              <w:rPr>
                <w:rFonts w:ascii="Arial" w:hAnsi="Arial" w:cs="Arial"/>
                <w:sz w:val="16"/>
                <w:szCs w:val="16"/>
              </w:rPr>
            </w:pPr>
          </w:p>
        </w:tc>
      </w:tr>
      <w:tr w:rsidR="00472B25" w14:paraId="043C348E" w14:textId="77777777">
        <w:trPr>
          <w:trHeight w:val="737"/>
        </w:trPr>
        <w:tc>
          <w:tcPr>
            <w:tcW w:w="2566" w:type="dxa"/>
            <w:tcBorders>
              <w:left w:val="single" w:sz="8" w:space="0" w:color="000000"/>
              <w:bottom w:val="single" w:sz="8" w:space="0" w:color="000000"/>
            </w:tcBorders>
            <w:shd w:val="clear" w:color="auto" w:fill="auto"/>
          </w:tcPr>
          <w:p w14:paraId="59D56DB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BDE0ECB" w14:textId="77777777" w:rsidR="00472B25" w:rsidRDefault="00472B25">
            <w:pPr>
              <w:tabs>
                <w:tab w:val="left" w:pos="864"/>
              </w:tabs>
              <w:snapToGrid w:val="0"/>
              <w:spacing w:before="120" w:after="120"/>
              <w:rPr>
                <w:rFonts w:ascii="Arial" w:hAnsi="Arial" w:cs="Arial"/>
                <w:sz w:val="16"/>
                <w:szCs w:val="16"/>
              </w:rPr>
            </w:pPr>
          </w:p>
          <w:p w14:paraId="40EA666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B66489D" w14:textId="77777777" w:rsidR="00472B25" w:rsidRDefault="00472B25">
            <w:pPr>
              <w:tabs>
                <w:tab w:val="left" w:pos="864"/>
              </w:tabs>
              <w:snapToGrid w:val="0"/>
              <w:spacing w:before="120" w:after="120"/>
              <w:jc w:val="right"/>
              <w:rPr>
                <w:rFonts w:ascii="Arial" w:hAnsi="Arial" w:cs="Arial"/>
                <w:sz w:val="16"/>
                <w:szCs w:val="16"/>
              </w:rPr>
            </w:pPr>
          </w:p>
          <w:p w14:paraId="1DFCA3C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023BCC6" w14:textId="77777777" w:rsidR="00472B25" w:rsidRDefault="00472B25">
            <w:pPr>
              <w:tabs>
                <w:tab w:val="left" w:pos="864"/>
              </w:tabs>
              <w:snapToGrid w:val="0"/>
              <w:spacing w:before="120" w:after="120"/>
              <w:jc w:val="right"/>
              <w:rPr>
                <w:rFonts w:ascii="Arial" w:hAnsi="Arial" w:cs="Arial"/>
                <w:sz w:val="16"/>
                <w:szCs w:val="16"/>
              </w:rPr>
            </w:pPr>
          </w:p>
          <w:p w14:paraId="760DA33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B8E1E9" w14:textId="77777777" w:rsidR="00472B25" w:rsidRDefault="00472B25">
      <w:pPr>
        <w:tabs>
          <w:tab w:val="left" w:pos="864"/>
        </w:tabs>
        <w:jc w:val="both"/>
        <w:rPr>
          <w:rFonts w:ascii="Arial" w:hAnsi="Arial" w:cs="Arial"/>
        </w:rPr>
      </w:pPr>
    </w:p>
    <w:p w14:paraId="13BF759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30E3848" w14:textId="77777777" w:rsidR="00646B4F" w:rsidRDefault="00646B4F">
      <w:pPr>
        <w:tabs>
          <w:tab w:val="left" w:pos="864"/>
        </w:tabs>
        <w:jc w:val="both"/>
        <w:rPr>
          <w:rFonts w:ascii="Arial" w:hAnsi="Arial" w:cs="Arial"/>
        </w:rPr>
      </w:pPr>
    </w:p>
    <w:p w14:paraId="4391FE9E" w14:textId="77777777" w:rsidR="00646B4F" w:rsidRDefault="00685900" w:rsidP="00171BF1">
      <w:pPr>
        <w:tabs>
          <w:tab w:val="left" w:pos="864"/>
        </w:tabs>
        <w:ind w:left="567"/>
        <w:jc w:val="both"/>
        <w:rPr>
          <w:rFonts w:ascii="Arial" w:hAnsi="Arial" w:cs="Arial"/>
        </w:rPr>
      </w:pPr>
      <w:r>
        <w:rPr>
          <w:rFonts w:ascii="Arial" w:hAnsi="Arial" w:cs="Arial"/>
        </w:rPr>
        <w:t>……./…………./……</w:t>
      </w:r>
    </w:p>
    <w:p w14:paraId="52E1D2C8" w14:textId="77777777" w:rsidR="00646B4F" w:rsidRDefault="00646B4F">
      <w:pPr>
        <w:tabs>
          <w:tab w:val="left" w:pos="864"/>
        </w:tabs>
        <w:jc w:val="both"/>
        <w:rPr>
          <w:rFonts w:ascii="Arial" w:hAnsi="Arial" w:cs="Arial"/>
        </w:rPr>
      </w:pPr>
    </w:p>
    <w:p w14:paraId="3C60254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F8256A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64414CC" w14:textId="77777777" w:rsidR="00646B4F" w:rsidRDefault="00646B4F">
      <w:pPr>
        <w:tabs>
          <w:tab w:val="left" w:pos="864"/>
        </w:tabs>
        <w:jc w:val="both"/>
        <w:rPr>
          <w:rFonts w:ascii="Arial" w:hAnsi="Arial" w:cs="Arial"/>
        </w:rPr>
      </w:pPr>
    </w:p>
    <w:p w14:paraId="0CDEA9CF" w14:textId="77777777" w:rsidR="00646B4F" w:rsidRDefault="00646B4F">
      <w:pPr>
        <w:tabs>
          <w:tab w:val="left" w:pos="864"/>
        </w:tabs>
        <w:jc w:val="both"/>
        <w:rPr>
          <w:rFonts w:ascii="Arial" w:hAnsi="Arial" w:cs="Arial"/>
        </w:rPr>
      </w:pPr>
    </w:p>
    <w:p w14:paraId="5525198E" w14:textId="77777777" w:rsidR="001A1D05" w:rsidRDefault="001A1D05">
      <w:pPr>
        <w:tabs>
          <w:tab w:val="left" w:pos="864"/>
        </w:tabs>
        <w:jc w:val="both"/>
        <w:rPr>
          <w:rFonts w:ascii="Arial" w:hAnsi="Arial" w:cs="Arial"/>
        </w:rPr>
      </w:pPr>
    </w:p>
    <w:p w14:paraId="0B522EA3" w14:textId="77777777" w:rsidR="001A1D05" w:rsidRDefault="001A1D05">
      <w:pPr>
        <w:tabs>
          <w:tab w:val="left" w:pos="864"/>
        </w:tabs>
        <w:jc w:val="both"/>
        <w:rPr>
          <w:rFonts w:ascii="Arial" w:hAnsi="Arial" w:cs="Arial"/>
        </w:rPr>
      </w:pPr>
    </w:p>
    <w:p w14:paraId="6AD3D2B8" w14:textId="77777777" w:rsidR="001A1D05" w:rsidRDefault="001A1D05">
      <w:pPr>
        <w:tabs>
          <w:tab w:val="left" w:pos="864"/>
        </w:tabs>
        <w:jc w:val="both"/>
        <w:rPr>
          <w:rFonts w:ascii="Arial" w:hAnsi="Arial" w:cs="Arial"/>
        </w:rPr>
      </w:pPr>
    </w:p>
    <w:p w14:paraId="5B47BCD3" w14:textId="77777777" w:rsidR="00646B4F" w:rsidRDefault="00646B4F">
      <w:pPr>
        <w:tabs>
          <w:tab w:val="left" w:pos="864"/>
        </w:tabs>
        <w:jc w:val="both"/>
        <w:rPr>
          <w:rFonts w:ascii="Arial" w:hAnsi="Arial" w:cs="Arial"/>
        </w:rPr>
      </w:pPr>
    </w:p>
    <w:p w14:paraId="6A23DEB7" w14:textId="77777777" w:rsidR="00826CBB" w:rsidRDefault="00826CBB">
      <w:pPr>
        <w:tabs>
          <w:tab w:val="left" w:pos="864"/>
        </w:tabs>
        <w:jc w:val="both"/>
        <w:rPr>
          <w:rFonts w:ascii="Arial" w:hAnsi="Arial" w:cs="Arial"/>
        </w:rPr>
      </w:pPr>
    </w:p>
    <w:p w14:paraId="7D23FA2E" w14:textId="77777777" w:rsidR="00826CBB" w:rsidRDefault="00826CBB">
      <w:pPr>
        <w:tabs>
          <w:tab w:val="left" w:pos="864"/>
        </w:tabs>
        <w:jc w:val="both"/>
        <w:rPr>
          <w:rFonts w:ascii="Arial" w:hAnsi="Arial" w:cs="Arial"/>
        </w:rPr>
      </w:pPr>
    </w:p>
    <w:p w14:paraId="68419F89" w14:textId="77777777" w:rsidR="00826CBB" w:rsidRDefault="00826CBB">
      <w:pPr>
        <w:tabs>
          <w:tab w:val="left" w:pos="864"/>
        </w:tabs>
        <w:jc w:val="both"/>
        <w:rPr>
          <w:rFonts w:ascii="Arial" w:hAnsi="Arial" w:cs="Arial"/>
        </w:rPr>
      </w:pPr>
    </w:p>
    <w:p w14:paraId="3892291B" w14:textId="77777777" w:rsidR="00826CBB" w:rsidRDefault="00826CBB">
      <w:pPr>
        <w:tabs>
          <w:tab w:val="left" w:pos="864"/>
        </w:tabs>
        <w:jc w:val="both"/>
        <w:rPr>
          <w:rFonts w:ascii="Arial" w:hAnsi="Arial" w:cs="Arial"/>
        </w:rPr>
      </w:pPr>
    </w:p>
    <w:p w14:paraId="5A3FBE9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A7F48CC" w14:textId="77777777" w:rsidR="00C56E90" w:rsidRDefault="00C56E90">
      <w:pPr>
        <w:tabs>
          <w:tab w:val="left" w:pos="864"/>
        </w:tabs>
        <w:jc w:val="both"/>
        <w:rPr>
          <w:rFonts w:ascii="Arial" w:hAnsi="Arial" w:cs="Arial"/>
        </w:rPr>
      </w:pPr>
    </w:p>
    <w:p w14:paraId="60189ED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874FF">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B9170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58A17D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C064C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8E5D996" w14:textId="77777777" w:rsidR="00C56E90" w:rsidRDefault="00C56E90">
      <w:pPr>
        <w:tabs>
          <w:tab w:val="left" w:pos="864"/>
        </w:tabs>
        <w:jc w:val="both"/>
        <w:rPr>
          <w:rFonts w:ascii="Arial" w:hAnsi="Arial" w:cs="Arial"/>
        </w:rPr>
      </w:pPr>
    </w:p>
    <w:p w14:paraId="24D9466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E6EC17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001F10" w14:textId="77777777" w:rsidR="00685900" w:rsidRPr="00F15FE2" w:rsidRDefault="00685900" w:rsidP="00685900">
      <w:pPr>
        <w:rPr>
          <w:rFonts w:ascii="Arial" w:hAnsi="Arial" w:cs="Arial"/>
          <w:sz w:val="18"/>
        </w:rPr>
      </w:pPr>
    </w:p>
    <w:p w14:paraId="31B46AD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172FB76" w14:textId="77777777" w:rsidR="00685900" w:rsidRDefault="00685900" w:rsidP="00685900">
      <w:pPr>
        <w:ind w:left="284"/>
        <w:rPr>
          <w:rFonts w:ascii="Arial" w:hAnsi="Arial" w:cs="Arial"/>
          <w:sz w:val="16"/>
        </w:rPr>
      </w:pPr>
    </w:p>
    <w:p w14:paraId="6325E3C3" w14:textId="77777777" w:rsidR="00717070" w:rsidRPr="00F15FE2" w:rsidRDefault="00717070" w:rsidP="00685900">
      <w:pPr>
        <w:ind w:left="284"/>
        <w:rPr>
          <w:rFonts w:ascii="Arial" w:hAnsi="Arial" w:cs="Arial"/>
          <w:sz w:val="16"/>
        </w:rPr>
      </w:pPr>
    </w:p>
    <w:p w14:paraId="3F9FA075" w14:textId="77777777" w:rsidR="00685900" w:rsidRPr="00F15FE2" w:rsidRDefault="00685900" w:rsidP="00685900">
      <w:pPr>
        <w:ind w:left="284"/>
        <w:rPr>
          <w:rFonts w:ascii="Arial" w:hAnsi="Arial" w:cs="Arial"/>
          <w:sz w:val="16"/>
        </w:rPr>
      </w:pPr>
    </w:p>
    <w:p w14:paraId="69DB829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2CDB41" w14:textId="77777777" w:rsidR="00685900" w:rsidRDefault="00685900" w:rsidP="00685900">
      <w:pPr>
        <w:ind w:left="284"/>
        <w:rPr>
          <w:rFonts w:ascii="Arial" w:hAnsi="Arial" w:cs="Arial"/>
        </w:rPr>
      </w:pPr>
    </w:p>
    <w:p w14:paraId="44E419A4" w14:textId="77777777" w:rsidR="00717070" w:rsidRPr="00663B7E" w:rsidRDefault="00717070" w:rsidP="00685900">
      <w:pPr>
        <w:ind w:left="284"/>
        <w:rPr>
          <w:rFonts w:ascii="Arial" w:hAnsi="Arial" w:cs="Arial"/>
        </w:rPr>
      </w:pPr>
    </w:p>
    <w:p w14:paraId="7DB877EC" w14:textId="77777777" w:rsidR="00685900" w:rsidRPr="00663B7E" w:rsidRDefault="00685900" w:rsidP="00685900">
      <w:pPr>
        <w:ind w:left="284"/>
        <w:rPr>
          <w:rFonts w:ascii="Arial" w:hAnsi="Arial" w:cs="Arial"/>
        </w:rPr>
      </w:pPr>
    </w:p>
    <w:p w14:paraId="28DDA6A6" w14:textId="77777777" w:rsidR="00685900" w:rsidRDefault="00685900" w:rsidP="00685900">
      <w:pPr>
        <w:ind w:left="284"/>
        <w:rPr>
          <w:rFonts w:ascii="Arial" w:hAnsi="Arial" w:cs="Arial"/>
        </w:rPr>
      </w:pPr>
    </w:p>
    <w:p w14:paraId="5A4F095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7E6E12D" w14:textId="77777777" w:rsidTr="00224E9C">
        <w:tc>
          <w:tcPr>
            <w:tcW w:w="10331" w:type="dxa"/>
            <w:shd w:val="clear" w:color="auto" w:fill="66CCFF"/>
          </w:tcPr>
          <w:p w14:paraId="2526430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594F9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04E4DD0"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0BD9D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CB0C63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4B07C40" w14:textId="77777777" w:rsidR="00614607" w:rsidRDefault="00614607">
      <w:pPr>
        <w:pStyle w:val="En-tte"/>
        <w:tabs>
          <w:tab w:val="clear" w:pos="4536"/>
          <w:tab w:val="clear" w:pos="9072"/>
          <w:tab w:val="left" w:pos="864"/>
        </w:tabs>
        <w:rPr>
          <w:rFonts w:ascii="Arial" w:hAnsi="Arial" w:cs="Arial"/>
        </w:rPr>
      </w:pPr>
    </w:p>
    <w:p w14:paraId="419B8867" w14:textId="77777777" w:rsidR="00764264" w:rsidRDefault="00764264">
      <w:pPr>
        <w:pStyle w:val="En-tte"/>
        <w:tabs>
          <w:tab w:val="clear" w:pos="4536"/>
          <w:tab w:val="clear" w:pos="9072"/>
          <w:tab w:val="left" w:pos="864"/>
        </w:tabs>
        <w:rPr>
          <w:rFonts w:ascii="Arial" w:hAnsi="Arial" w:cs="Arial"/>
        </w:rPr>
      </w:pPr>
    </w:p>
    <w:p w14:paraId="06CCB981" w14:textId="77777777" w:rsidR="00764264" w:rsidRDefault="00764264">
      <w:pPr>
        <w:pStyle w:val="En-tte"/>
        <w:tabs>
          <w:tab w:val="clear" w:pos="4536"/>
          <w:tab w:val="clear" w:pos="9072"/>
          <w:tab w:val="left" w:pos="864"/>
        </w:tabs>
        <w:rPr>
          <w:rFonts w:ascii="Arial" w:hAnsi="Arial" w:cs="Arial"/>
        </w:rPr>
      </w:pPr>
    </w:p>
    <w:p w14:paraId="76F5346B" w14:textId="77777777" w:rsidR="00764264" w:rsidRDefault="00764264">
      <w:pPr>
        <w:pStyle w:val="En-tte"/>
        <w:tabs>
          <w:tab w:val="clear" w:pos="4536"/>
          <w:tab w:val="clear" w:pos="9072"/>
          <w:tab w:val="left" w:pos="864"/>
        </w:tabs>
        <w:rPr>
          <w:rFonts w:ascii="Arial" w:hAnsi="Arial" w:cs="Arial"/>
        </w:rPr>
      </w:pPr>
    </w:p>
    <w:p w14:paraId="37E8F3AB" w14:textId="77777777" w:rsidR="00764264" w:rsidRDefault="00764264">
      <w:pPr>
        <w:pStyle w:val="En-tte"/>
        <w:tabs>
          <w:tab w:val="clear" w:pos="4536"/>
          <w:tab w:val="clear" w:pos="9072"/>
          <w:tab w:val="left" w:pos="864"/>
        </w:tabs>
        <w:rPr>
          <w:rFonts w:ascii="Arial" w:hAnsi="Arial" w:cs="Arial"/>
        </w:rPr>
      </w:pPr>
    </w:p>
    <w:p w14:paraId="7ED8B844" w14:textId="77777777" w:rsidR="00764264" w:rsidRDefault="00764264">
      <w:pPr>
        <w:pStyle w:val="En-tte"/>
        <w:tabs>
          <w:tab w:val="clear" w:pos="4536"/>
          <w:tab w:val="clear" w:pos="9072"/>
          <w:tab w:val="left" w:pos="864"/>
        </w:tabs>
        <w:rPr>
          <w:rFonts w:ascii="Arial" w:hAnsi="Arial" w:cs="Arial"/>
        </w:rPr>
      </w:pPr>
    </w:p>
    <w:p w14:paraId="5B21FE0A" w14:textId="77777777" w:rsidR="00764264" w:rsidRDefault="00764264">
      <w:pPr>
        <w:pStyle w:val="En-tte"/>
        <w:tabs>
          <w:tab w:val="clear" w:pos="4536"/>
          <w:tab w:val="clear" w:pos="9072"/>
          <w:tab w:val="left" w:pos="864"/>
        </w:tabs>
        <w:rPr>
          <w:rFonts w:ascii="Arial" w:hAnsi="Arial" w:cs="Arial"/>
        </w:rPr>
      </w:pPr>
    </w:p>
    <w:p w14:paraId="421BB0DB" w14:textId="77777777" w:rsidR="00764264" w:rsidRDefault="00764264">
      <w:pPr>
        <w:pStyle w:val="En-tte"/>
        <w:tabs>
          <w:tab w:val="clear" w:pos="4536"/>
          <w:tab w:val="clear" w:pos="9072"/>
          <w:tab w:val="left" w:pos="864"/>
        </w:tabs>
        <w:rPr>
          <w:rFonts w:ascii="Arial" w:hAnsi="Arial" w:cs="Arial"/>
        </w:rPr>
      </w:pPr>
    </w:p>
    <w:p w14:paraId="3B5C98A0" w14:textId="77777777" w:rsidR="00764264" w:rsidRDefault="00764264">
      <w:pPr>
        <w:pStyle w:val="En-tte"/>
        <w:tabs>
          <w:tab w:val="clear" w:pos="4536"/>
          <w:tab w:val="clear" w:pos="9072"/>
          <w:tab w:val="left" w:pos="864"/>
        </w:tabs>
        <w:rPr>
          <w:rFonts w:ascii="Arial" w:hAnsi="Arial" w:cs="Arial"/>
        </w:rPr>
      </w:pPr>
    </w:p>
    <w:p w14:paraId="6A580E82" w14:textId="77777777" w:rsidR="00764264" w:rsidRDefault="00764264">
      <w:pPr>
        <w:pStyle w:val="En-tte"/>
        <w:tabs>
          <w:tab w:val="clear" w:pos="4536"/>
          <w:tab w:val="clear" w:pos="9072"/>
          <w:tab w:val="left" w:pos="864"/>
        </w:tabs>
        <w:rPr>
          <w:rFonts w:ascii="Arial" w:hAnsi="Arial" w:cs="Arial"/>
        </w:rPr>
      </w:pPr>
    </w:p>
    <w:p w14:paraId="4F319001" w14:textId="77777777" w:rsidR="00FB44EA" w:rsidRDefault="00FB44EA">
      <w:pPr>
        <w:pStyle w:val="En-tte"/>
        <w:tabs>
          <w:tab w:val="clear" w:pos="4536"/>
          <w:tab w:val="clear" w:pos="9072"/>
          <w:tab w:val="left" w:pos="864"/>
        </w:tabs>
        <w:rPr>
          <w:rFonts w:ascii="Arial" w:hAnsi="Arial" w:cs="Arial"/>
        </w:rPr>
      </w:pPr>
    </w:p>
    <w:p w14:paraId="3B6E5D17" w14:textId="77777777" w:rsidR="00764264" w:rsidRDefault="00764264">
      <w:pPr>
        <w:pStyle w:val="En-tte"/>
        <w:tabs>
          <w:tab w:val="clear" w:pos="4536"/>
          <w:tab w:val="clear" w:pos="9072"/>
          <w:tab w:val="left" w:pos="864"/>
        </w:tabs>
        <w:rPr>
          <w:rFonts w:ascii="Arial" w:hAnsi="Arial" w:cs="Arial"/>
        </w:rPr>
      </w:pPr>
    </w:p>
    <w:p w14:paraId="13F61652" w14:textId="77777777" w:rsidR="00764264" w:rsidRDefault="00764264">
      <w:pPr>
        <w:pStyle w:val="En-tte"/>
        <w:tabs>
          <w:tab w:val="clear" w:pos="4536"/>
          <w:tab w:val="clear" w:pos="9072"/>
          <w:tab w:val="left" w:pos="864"/>
        </w:tabs>
        <w:rPr>
          <w:rFonts w:ascii="Arial" w:hAnsi="Arial" w:cs="Arial"/>
        </w:rPr>
      </w:pPr>
    </w:p>
    <w:p w14:paraId="62C30EE5" w14:textId="77777777" w:rsidR="00764264" w:rsidRDefault="00764264">
      <w:pPr>
        <w:pStyle w:val="En-tte"/>
        <w:tabs>
          <w:tab w:val="clear" w:pos="4536"/>
          <w:tab w:val="clear" w:pos="9072"/>
          <w:tab w:val="left" w:pos="864"/>
        </w:tabs>
        <w:rPr>
          <w:rFonts w:ascii="Arial" w:hAnsi="Arial" w:cs="Arial"/>
        </w:rPr>
      </w:pPr>
    </w:p>
    <w:p w14:paraId="701F4F7D" w14:textId="77777777" w:rsidR="00912339" w:rsidRDefault="00912339">
      <w:pPr>
        <w:pStyle w:val="En-tte"/>
        <w:tabs>
          <w:tab w:val="clear" w:pos="4536"/>
          <w:tab w:val="clear" w:pos="9072"/>
          <w:tab w:val="left" w:pos="864"/>
        </w:tabs>
        <w:rPr>
          <w:rFonts w:ascii="Arial" w:hAnsi="Arial" w:cs="Arial"/>
        </w:rPr>
      </w:pPr>
    </w:p>
    <w:p w14:paraId="7C39689D" w14:textId="77777777" w:rsidR="00912339" w:rsidRDefault="00912339">
      <w:pPr>
        <w:pStyle w:val="En-tte"/>
        <w:tabs>
          <w:tab w:val="clear" w:pos="4536"/>
          <w:tab w:val="clear" w:pos="9072"/>
          <w:tab w:val="left" w:pos="864"/>
        </w:tabs>
        <w:rPr>
          <w:rFonts w:ascii="Arial" w:hAnsi="Arial" w:cs="Arial"/>
        </w:rPr>
      </w:pPr>
    </w:p>
    <w:p w14:paraId="416F5921" w14:textId="77777777" w:rsidR="00912339" w:rsidRDefault="00912339">
      <w:pPr>
        <w:pStyle w:val="En-tte"/>
        <w:tabs>
          <w:tab w:val="clear" w:pos="4536"/>
          <w:tab w:val="clear" w:pos="9072"/>
          <w:tab w:val="left" w:pos="864"/>
        </w:tabs>
        <w:rPr>
          <w:rFonts w:ascii="Arial" w:hAnsi="Arial" w:cs="Arial"/>
        </w:rPr>
      </w:pPr>
    </w:p>
    <w:p w14:paraId="67BB17D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F8E4636" w14:textId="77777777" w:rsidR="00764264" w:rsidRDefault="00764264">
      <w:pPr>
        <w:pStyle w:val="En-tte"/>
        <w:tabs>
          <w:tab w:val="clear" w:pos="4536"/>
          <w:tab w:val="clear" w:pos="9072"/>
          <w:tab w:val="left" w:pos="864"/>
        </w:tabs>
        <w:rPr>
          <w:rFonts w:ascii="Arial" w:hAnsi="Arial" w:cs="Arial"/>
        </w:rPr>
      </w:pPr>
    </w:p>
    <w:p w14:paraId="6028347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170E76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6A737F" w14:textId="77777777" w:rsidR="00411396" w:rsidRPr="00411396" w:rsidRDefault="00411396" w:rsidP="00411396">
      <w:pPr>
        <w:pStyle w:val="En-tte"/>
        <w:tabs>
          <w:tab w:val="left" w:pos="864"/>
        </w:tabs>
        <w:rPr>
          <w:rFonts w:ascii="Arial" w:hAnsi="Arial" w:cs="Arial"/>
        </w:rPr>
      </w:pPr>
    </w:p>
    <w:p w14:paraId="05DDAC81"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42F75E1" w14:textId="77777777" w:rsidR="00411396" w:rsidRDefault="00411396" w:rsidP="00411396">
      <w:pPr>
        <w:pStyle w:val="En-tte"/>
        <w:tabs>
          <w:tab w:val="left" w:pos="864"/>
        </w:tabs>
        <w:rPr>
          <w:rFonts w:ascii="Arial" w:hAnsi="Arial" w:cs="Arial"/>
        </w:rPr>
      </w:pPr>
    </w:p>
    <w:p w14:paraId="4BCA083D" w14:textId="77777777" w:rsidR="00717070" w:rsidRPr="00411396" w:rsidRDefault="00717070" w:rsidP="00411396">
      <w:pPr>
        <w:pStyle w:val="En-tte"/>
        <w:tabs>
          <w:tab w:val="left" w:pos="864"/>
        </w:tabs>
        <w:rPr>
          <w:rFonts w:ascii="Arial" w:hAnsi="Arial" w:cs="Arial"/>
        </w:rPr>
      </w:pPr>
    </w:p>
    <w:p w14:paraId="20AADB49" w14:textId="77777777" w:rsidR="00411396" w:rsidRPr="00411396" w:rsidRDefault="00411396" w:rsidP="00411396">
      <w:pPr>
        <w:pStyle w:val="En-tte"/>
        <w:tabs>
          <w:tab w:val="left" w:pos="864"/>
        </w:tabs>
        <w:rPr>
          <w:rFonts w:ascii="Arial" w:hAnsi="Arial" w:cs="Arial"/>
        </w:rPr>
      </w:pPr>
    </w:p>
    <w:p w14:paraId="55AB5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87BFC83" w14:textId="77777777" w:rsidR="00411396" w:rsidRPr="00411396" w:rsidRDefault="00411396" w:rsidP="00411396">
      <w:pPr>
        <w:pStyle w:val="En-tte"/>
        <w:tabs>
          <w:tab w:val="left" w:pos="864"/>
        </w:tabs>
        <w:rPr>
          <w:rFonts w:ascii="Arial" w:hAnsi="Arial" w:cs="Arial"/>
        </w:rPr>
      </w:pPr>
    </w:p>
    <w:p w14:paraId="3792EC9B" w14:textId="77777777" w:rsidR="00411396" w:rsidRPr="00411396" w:rsidRDefault="00411396" w:rsidP="00411396">
      <w:pPr>
        <w:pStyle w:val="En-tte"/>
        <w:tabs>
          <w:tab w:val="left" w:pos="864"/>
        </w:tabs>
        <w:rPr>
          <w:rFonts w:ascii="Arial" w:hAnsi="Arial" w:cs="Arial"/>
        </w:rPr>
      </w:pPr>
    </w:p>
    <w:p w14:paraId="1A8BC6EF" w14:textId="77777777" w:rsidR="00411396" w:rsidRDefault="00411396" w:rsidP="00411396">
      <w:pPr>
        <w:pStyle w:val="En-tte"/>
        <w:tabs>
          <w:tab w:val="left" w:pos="864"/>
        </w:tabs>
        <w:rPr>
          <w:rFonts w:ascii="Arial" w:hAnsi="Arial" w:cs="Arial"/>
        </w:rPr>
      </w:pPr>
    </w:p>
    <w:p w14:paraId="7F5B8361" w14:textId="77777777" w:rsidR="00717070" w:rsidRDefault="00717070" w:rsidP="00411396">
      <w:pPr>
        <w:pStyle w:val="En-tte"/>
        <w:tabs>
          <w:tab w:val="left" w:pos="864"/>
        </w:tabs>
        <w:rPr>
          <w:rFonts w:ascii="Arial" w:hAnsi="Arial" w:cs="Arial"/>
        </w:rPr>
      </w:pPr>
    </w:p>
    <w:p w14:paraId="74CC2828" w14:textId="77777777" w:rsidR="00717070" w:rsidRDefault="00717070" w:rsidP="00411396">
      <w:pPr>
        <w:pStyle w:val="En-tte"/>
        <w:tabs>
          <w:tab w:val="left" w:pos="864"/>
        </w:tabs>
        <w:rPr>
          <w:rFonts w:ascii="Arial" w:hAnsi="Arial" w:cs="Arial"/>
        </w:rPr>
      </w:pPr>
    </w:p>
    <w:p w14:paraId="572D738D" w14:textId="77777777" w:rsidR="00717070" w:rsidRDefault="00717070" w:rsidP="00411396">
      <w:pPr>
        <w:pStyle w:val="En-tte"/>
        <w:tabs>
          <w:tab w:val="left" w:pos="864"/>
        </w:tabs>
        <w:rPr>
          <w:rFonts w:ascii="Arial" w:hAnsi="Arial" w:cs="Arial"/>
        </w:rPr>
      </w:pPr>
    </w:p>
    <w:p w14:paraId="05B6CD28" w14:textId="77777777" w:rsidR="00717070" w:rsidRDefault="00717070" w:rsidP="00411396">
      <w:pPr>
        <w:pStyle w:val="En-tte"/>
        <w:tabs>
          <w:tab w:val="left" w:pos="864"/>
        </w:tabs>
        <w:rPr>
          <w:rFonts w:ascii="Arial" w:hAnsi="Arial" w:cs="Arial"/>
        </w:rPr>
      </w:pPr>
    </w:p>
    <w:p w14:paraId="50E91E58" w14:textId="77777777" w:rsidR="00717070" w:rsidRDefault="00717070" w:rsidP="00411396">
      <w:pPr>
        <w:pStyle w:val="En-tte"/>
        <w:tabs>
          <w:tab w:val="left" w:pos="864"/>
        </w:tabs>
        <w:rPr>
          <w:rFonts w:ascii="Arial" w:hAnsi="Arial" w:cs="Arial"/>
        </w:rPr>
      </w:pPr>
    </w:p>
    <w:p w14:paraId="1A3DF342" w14:textId="77777777" w:rsidR="00717070" w:rsidRDefault="00717070" w:rsidP="00411396">
      <w:pPr>
        <w:pStyle w:val="En-tte"/>
        <w:tabs>
          <w:tab w:val="left" w:pos="864"/>
        </w:tabs>
        <w:rPr>
          <w:rFonts w:ascii="Arial" w:hAnsi="Arial" w:cs="Arial"/>
        </w:rPr>
      </w:pPr>
    </w:p>
    <w:p w14:paraId="55A9E3EC" w14:textId="77777777" w:rsidR="00717070" w:rsidRDefault="00717070" w:rsidP="00411396">
      <w:pPr>
        <w:pStyle w:val="En-tte"/>
        <w:tabs>
          <w:tab w:val="left" w:pos="864"/>
        </w:tabs>
        <w:rPr>
          <w:rFonts w:ascii="Arial" w:hAnsi="Arial" w:cs="Arial"/>
        </w:rPr>
      </w:pPr>
    </w:p>
    <w:p w14:paraId="7199B05E" w14:textId="77777777" w:rsidR="00B076C1" w:rsidRDefault="00B076C1" w:rsidP="00411396">
      <w:pPr>
        <w:pStyle w:val="En-tte"/>
        <w:tabs>
          <w:tab w:val="left" w:pos="864"/>
        </w:tabs>
        <w:rPr>
          <w:rFonts w:ascii="Arial" w:hAnsi="Arial" w:cs="Arial"/>
        </w:rPr>
      </w:pPr>
    </w:p>
    <w:p w14:paraId="30100BF9" w14:textId="77777777" w:rsidR="00B076C1" w:rsidRPr="00411396" w:rsidRDefault="00B076C1" w:rsidP="00411396">
      <w:pPr>
        <w:pStyle w:val="En-tte"/>
        <w:tabs>
          <w:tab w:val="left" w:pos="864"/>
        </w:tabs>
        <w:rPr>
          <w:rFonts w:ascii="Arial" w:hAnsi="Arial" w:cs="Arial"/>
        </w:rPr>
      </w:pPr>
    </w:p>
    <w:p w14:paraId="72A812D1"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89FE80" w14:textId="77777777">
        <w:tc>
          <w:tcPr>
            <w:tcW w:w="10331" w:type="dxa"/>
            <w:shd w:val="clear" w:color="auto" w:fill="66CCFF"/>
          </w:tcPr>
          <w:p w14:paraId="34E6C114"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FF52CF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BCC0AD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DC838D7" w14:textId="77777777" w:rsidR="00472B25" w:rsidRDefault="00472B25">
      <w:pPr>
        <w:tabs>
          <w:tab w:val="left" w:pos="576"/>
        </w:tabs>
        <w:rPr>
          <w:rFonts w:ascii="Arial" w:hAnsi="Arial" w:cs="Arial"/>
          <w:iCs/>
        </w:rPr>
      </w:pPr>
    </w:p>
    <w:p w14:paraId="5539511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2E7E58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55D122E"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335709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E8F5A02" w14:textId="77777777" w:rsidR="009A04B2" w:rsidRDefault="009A04B2" w:rsidP="00A02975">
            <w:pPr>
              <w:jc w:val="center"/>
              <w:rPr>
                <w:rFonts w:ascii="Arial" w:hAnsi="Arial" w:cs="Arial"/>
                <w:b/>
              </w:rPr>
            </w:pPr>
            <w:r>
              <w:rPr>
                <w:rFonts w:ascii="Arial" w:hAnsi="Arial" w:cs="Arial"/>
                <w:b/>
              </w:rPr>
              <w:t>N°</w:t>
            </w:r>
          </w:p>
          <w:p w14:paraId="1C7CDCC4"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D2DFD1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853CD9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349D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8DD4F80" w14:textId="77777777" w:rsidTr="00171BF1">
        <w:trPr>
          <w:trHeight w:val="1021"/>
        </w:trPr>
        <w:tc>
          <w:tcPr>
            <w:tcW w:w="832" w:type="dxa"/>
            <w:tcBorders>
              <w:top w:val="single" w:sz="4" w:space="0" w:color="000000"/>
              <w:left w:val="single" w:sz="4" w:space="0" w:color="000000"/>
            </w:tcBorders>
            <w:shd w:val="clear" w:color="auto" w:fill="CCFFFF"/>
          </w:tcPr>
          <w:p w14:paraId="342DFBE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325574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A91725E" w14:textId="77777777" w:rsidR="009A04B2" w:rsidRDefault="009A04B2" w:rsidP="00310F9B">
            <w:pPr>
              <w:snapToGrid w:val="0"/>
              <w:jc w:val="both"/>
              <w:rPr>
                <w:rFonts w:ascii="Arial" w:hAnsi="Arial" w:cs="Arial"/>
              </w:rPr>
            </w:pPr>
          </w:p>
        </w:tc>
      </w:tr>
      <w:tr w:rsidR="009A04B2" w14:paraId="6269C996" w14:textId="77777777" w:rsidTr="00171BF1">
        <w:trPr>
          <w:trHeight w:val="1021"/>
        </w:trPr>
        <w:tc>
          <w:tcPr>
            <w:tcW w:w="832" w:type="dxa"/>
            <w:tcBorders>
              <w:left w:val="single" w:sz="4" w:space="0" w:color="000000"/>
            </w:tcBorders>
          </w:tcPr>
          <w:p w14:paraId="4D3FA2B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D5114D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98C927" w14:textId="77777777" w:rsidR="009A04B2" w:rsidRDefault="009A04B2" w:rsidP="00310F9B">
            <w:pPr>
              <w:snapToGrid w:val="0"/>
              <w:jc w:val="both"/>
              <w:rPr>
                <w:rFonts w:ascii="Arial" w:hAnsi="Arial" w:cs="Arial"/>
              </w:rPr>
            </w:pPr>
          </w:p>
        </w:tc>
      </w:tr>
      <w:tr w:rsidR="002F1469" w14:paraId="7E5528D7" w14:textId="77777777" w:rsidTr="00C00E04">
        <w:trPr>
          <w:trHeight w:val="1021"/>
        </w:trPr>
        <w:tc>
          <w:tcPr>
            <w:tcW w:w="832" w:type="dxa"/>
            <w:tcBorders>
              <w:left w:val="single" w:sz="4" w:space="0" w:color="000000"/>
            </w:tcBorders>
            <w:shd w:val="clear" w:color="auto" w:fill="CCFFFF"/>
          </w:tcPr>
          <w:p w14:paraId="0F67795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FA64C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9CB10EC" w14:textId="77777777" w:rsidR="002F1469" w:rsidRDefault="002F1469" w:rsidP="00C00E04">
            <w:pPr>
              <w:snapToGrid w:val="0"/>
              <w:jc w:val="both"/>
              <w:rPr>
                <w:rFonts w:ascii="Arial" w:hAnsi="Arial" w:cs="Arial"/>
              </w:rPr>
            </w:pPr>
          </w:p>
        </w:tc>
      </w:tr>
      <w:tr w:rsidR="009051AC" w14:paraId="6E33E4A2" w14:textId="77777777" w:rsidTr="00C00E04">
        <w:trPr>
          <w:trHeight w:val="1021"/>
        </w:trPr>
        <w:tc>
          <w:tcPr>
            <w:tcW w:w="832" w:type="dxa"/>
            <w:tcBorders>
              <w:left w:val="single" w:sz="4" w:space="0" w:color="000000"/>
            </w:tcBorders>
          </w:tcPr>
          <w:p w14:paraId="240CAAB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FE8DB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48E9D44" w14:textId="77777777" w:rsidR="009051AC" w:rsidRDefault="009051AC" w:rsidP="00C00E04">
            <w:pPr>
              <w:snapToGrid w:val="0"/>
              <w:jc w:val="both"/>
              <w:rPr>
                <w:rFonts w:ascii="Arial" w:hAnsi="Arial" w:cs="Arial"/>
              </w:rPr>
            </w:pPr>
          </w:p>
        </w:tc>
      </w:tr>
      <w:tr w:rsidR="009051AC" w14:paraId="16468B57" w14:textId="77777777" w:rsidTr="00C00E04">
        <w:trPr>
          <w:trHeight w:val="1021"/>
        </w:trPr>
        <w:tc>
          <w:tcPr>
            <w:tcW w:w="832" w:type="dxa"/>
            <w:tcBorders>
              <w:left w:val="single" w:sz="4" w:space="0" w:color="000000"/>
            </w:tcBorders>
            <w:shd w:val="clear" w:color="auto" w:fill="CCFFFF"/>
          </w:tcPr>
          <w:p w14:paraId="57D71E2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2AB947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6B1662" w14:textId="77777777" w:rsidR="009051AC" w:rsidRDefault="009051AC" w:rsidP="00C00E04">
            <w:pPr>
              <w:snapToGrid w:val="0"/>
              <w:jc w:val="both"/>
              <w:rPr>
                <w:rFonts w:ascii="Arial" w:hAnsi="Arial" w:cs="Arial"/>
              </w:rPr>
            </w:pPr>
          </w:p>
        </w:tc>
      </w:tr>
      <w:tr w:rsidR="002F1469" w14:paraId="47B31824" w14:textId="77777777" w:rsidTr="002F1469">
        <w:trPr>
          <w:trHeight w:val="1021"/>
        </w:trPr>
        <w:tc>
          <w:tcPr>
            <w:tcW w:w="832" w:type="dxa"/>
            <w:tcBorders>
              <w:left w:val="single" w:sz="4" w:space="0" w:color="000000"/>
            </w:tcBorders>
          </w:tcPr>
          <w:p w14:paraId="2B5C45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DCFD3E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9017359" w14:textId="77777777" w:rsidR="002F1469" w:rsidRDefault="002F1469" w:rsidP="00C00E04">
            <w:pPr>
              <w:snapToGrid w:val="0"/>
              <w:jc w:val="both"/>
              <w:rPr>
                <w:rFonts w:ascii="Arial" w:hAnsi="Arial" w:cs="Arial"/>
              </w:rPr>
            </w:pPr>
          </w:p>
        </w:tc>
      </w:tr>
      <w:tr w:rsidR="002F1469" w14:paraId="2E21482F" w14:textId="77777777" w:rsidTr="00C00E04">
        <w:trPr>
          <w:trHeight w:val="1021"/>
        </w:trPr>
        <w:tc>
          <w:tcPr>
            <w:tcW w:w="832" w:type="dxa"/>
            <w:tcBorders>
              <w:left w:val="single" w:sz="4" w:space="0" w:color="000000"/>
            </w:tcBorders>
            <w:shd w:val="clear" w:color="auto" w:fill="CCFFFF"/>
          </w:tcPr>
          <w:p w14:paraId="3CB1EBD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0B0FA3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07AB291" w14:textId="77777777" w:rsidR="002F1469" w:rsidRDefault="002F1469" w:rsidP="00C00E04">
            <w:pPr>
              <w:snapToGrid w:val="0"/>
              <w:jc w:val="both"/>
              <w:rPr>
                <w:rFonts w:ascii="Arial" w:hAnsi="Arial" w:cs="Arial"/>
              </w:rPr>
            </w:pPr>
          </w:p>
        </w:tc>
      </w:tr>
      <w:tr w:rsidR="002F1469" w14:paraId="732BFB10" w14:textId="77777777" w:rsidTr="002F1469">
        <w:trPr>
          <w:trHeight w:val="1021"/>
        </w:trPr>
        <w:tc>
          <w:tcPr>
            <w:tcW w:w="832" w:type="dxa"/>
            <w:tcBorders>
              <w:left w:val="single" w:sz="4" w:space="0" w:color="000000"/>
            </w:tcBorders>
          </w:tcPr>
          <w:p w14:paraId="4DDAEEF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30D726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5EAFE57" w14:textId="77777777" w:rsidR="002F1469" w:rsidRDefault="002F1469" w:rsidP="00C00E04">
            <w:pPr>
              <w:snapToGrid w:val="0"/>
              <w:jc w:val="both"/>
              <w:rPr>
                <w:rFonts w:ascii="Arial" w:hAnsi="Arial" w:cs="Arial"/>
              </w:rPr>
            </w:pPr>
          </w:p>
        </w:tc>
      </w:tr>
      <w:tr w:rsidR="009A04B2" w14:paraId="6AAF8B1E" w14:textId="77777777" w:rsidTr="00827FD0">
        <w:trPr>
          <w:trHeight w:val="1021"/>
        </w:trPr>
        <w:tc>
          <w:tcPr>
            <w:tcW w:w="832" w:type="dxa"/>
            <w:tcBorders>
              <w:left w:val="single" w:sz="4" w:space="0" w:color="000000"/>
              <w:bottom w:val="single" w:sz="4" w:space="0" w:color="000000"/>
            </w:tcBorders>
            <w:shd w:val="clear" w:color="auto" w:fill="CCFFFF"/>
          </w:tcPr>
          <w:p w14:paraId="794B7C2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FE6372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DDE0D43" w14:textId="77777777" w:rsidR="009A04B2" w:rsidRDefault="009A04B2" w:rsidP="00310F9B">
            <w:pPr>
              <w:snapToGrid w:val="0"/>
              <w:jc w:val="both"/>
              <w:rPr>
                <w:rFonts w:ascii="Arial" w:hAnsi="Arial" w:cs="Arial"/>
              </w:rPr>
            </w:pPr>
          </w:p>
        </w:tc>
      </w:tr>
    </w:tbl>
    <w:p w14:paraId="6B78FE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BCA3C5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79BCA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146635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45D442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779B7" w14:textId="77777777">
        <w:tc>
          <w:tcPr>
            <w:tcW w:w="10331" w:type="dxa"/>
            <w:shd w:val="clear" w:color="auto" w:fill="66CCFF"/>
          </w:tcPr>
          <w:p w14:paraId="390BDC84"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AA51913" w14:textId="77777777" w:rsidR="00472B25" w:rsidRDefault="00472B25">
      <w:pPr>
        <w:tabs>
          <w:tab w:val="left" w:pos="426"/>
        </w:tabs>
        <w:jc w:val="both"/>
        <w:rPr>
          <w:rFonts w:ascii="Arial" w:hAnsi="Arial" w:cs="Arial"/>
          <w:spacing w:val="-10"/>
        </w:rPr>
      </w:pPr>
    </w:p>
    <w:p w14:paraId="2ABFE59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ED6A24D" w14:textId="77777777" w:rsidR="00472B25" w:rsidRDefault="00472B25">
      <w:pPr>
        <w:tabs>
          <w:tab w:val="left" w:pos="426"/>
        </w:tabs>
        <w:jc w:val="both"/>
        <w:rPr>
          <w:rFonts w:ascii="Arial" w:hAnsi="Arial" w:cs="Arial"/>
          <w:spacing w:val="-10"/>
        </w:rPr>
      </w:pPr>
    </w:p>
    <w:p w14:paraId="2B1D2769" w14:textId="77777777" w:rsidR="007314F1" w:rsidRDefault="007314F1">
      <w:pPr>
        <w:tabs>
          <w:tab w:val="left" w:pos="426"/>
        </w:tabs>
        <w:jc w:val="both"/>
        <w:rPr>
          <w:rFonts w:ascii="Arial" w:hAnsi="Arial" w:cs="Arial"/>
          <w:spacing w:val="-10"/>
        </w:rPr>
      </w:pPr>
    </w:p>
    <w:p w14:paraId="187DACE8" w14:textId="77777777" w:rsidR="007314F1" w:rsidRDefault="007314F1">
      <w:pPr>
        <w:tabs>
          <w:tab w:val="left" w:pos="426"/>
        </w:tabs>
        <w:jc w:val="both"/>
        <w:rPr>
          <w:rFonts w:ascii="Arial" w:hAnsi="Arial" w:cs="Arial"/>
          <w:spacing w:val="-10"/>
        </w:rPr>
      </w:pPr>
    </w:p>
    <w:p w14:paraId="285EF7E1" w14:textId="77777777" w:rsidR="007314F1" w:rsidRDefault="007314F1">
      <w:pPr>
        <w:tabs>
          <w:tab w:val="left" w:pos="426"/>
        </w:tabs>
        <w:jc w:val="both"/>
        <w:rPr>
          <w:rFonts w:ascii="Arial" w:hAnsi="Arial" w:cs="Arial"/>
          <w:spacing w:val="-10"/>
        </w:rPr>
      </w:pPr>
    </w:p>
    <w:p w14:paraId="5E584409" w14:textId="77777777" w:rsidR="007314F1" w:rsidRDefault="007314F1">
      <w:pPr>
        <w:tabs>
          <w:tab w:val="left" w:pos="426"/>
        </w:tabs>
        <w:jc w:val="both"/>
        <w:rPr>
          <w:rFonts w:ascii="Arial" w:hAnsi="Arial" w:cs="Arial"/>
          <w:spacing w:val="-10"/>
        </w:rPr>
      </w:pPr>
    </w:p>
    <w:p w14:paraId="7B36EA2D" w14:textId="77777777" w:rsidR="007314F1" w:rsidRDefault="007314F1">
      <w:pPr>
        <w:tabs>
          <w:tab w:val="left" w:pos="426"/>
        </w:tabs>
        <w:jc w:val="both"/>
        <w:rPr>
          <w:rFonts w:ascii="Arial" w:hAnsi="Arial" w:cs="Arial"/>
          <w:spacing w:val="-10"/>
        </w:rPr>
      </w:pPr>
    </w:p>
    <w:p w14:paraId="04C2C98C" w14:textId="77777777" w:rsidR="007314F1" w:rsidRDefault="007314F1">
      <w:pPr>
        <w:tabs>
          <w:tab w:val="left" w:pos="426"/>
        </w:tabs>
        <w:jc w:val="both"/>
        <w:rPr>
          <w:rFonts w:ascii="Arial" w:hAnsi="Arial" w:cs="Arial"/>
          <w:spacing w:val="-10"/>
        </w:rPr>
      </w:pPr>
    </w:p>
    <w:p w14:paraId="3FBAA373" w14:textId="77777777" w:rsidR="007314F1" w:rsidRDefault="007314F1">
      <w:pPr>
        <w:tabs>
          <w:tab w:val="left" w:pos="426"/>
        </w:tabs>
        <w:jc w:val="both"/>
        <w:rPr>
          <w:rFonts w:ascii="Arial" w:hAnsi="Arial" w:cs="Arial"/>
          <w:spacing w:val="-10"/>
        </w:rPr>
      </w:pPr>
    </w:p>
    <w:p w14:paraId="761D5754" w14:textId="77777777" w:rsidR="00472B25" w:rsidRDefault="00472B25">
      <w:pPr>
        <w:tabs>
          <w:tab w:val="left" w:pos="426"/>
        </w:tabs>
        <w:jc w:val="both"/>
        <w:rPr>
          <w:rFonts w:ascii="Arial" w:hAnsi="Arial" w:cs="Arial"/>
          <w:spacing w:val="-10"/>
        </w:rPr>
      </w:pPr>
    </w:p>
    <w:p w14:paraId="5EAC2893" w14:textId="77777777" w:rsidR="00472B25" w:rsidRDefault="00472B25">
      <w:pPr>
        <w:tabs>
          <w:tab w:val="left" w:pos="426"/>
        </w:tabs>
        <w:jc w:val="both"/>
        <w:rPr>
          <w:rFonts w:ascii="Arial" w:hAnsi="Arial" w:cs="Arial"/>
          <w:spacing w:val="-10"/>
        </w:rPr>
      </w:pPr>
    </w:p>
    <w:p w14:paraId="0D9D815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78D78D" w14:textId="77777777" w:rsidR="00472B25" w:rsidRDefault="00472B25">
      <w:pPr>
        <w:tabs>
          <w:tab w:val="left" w:pos="426"/>
        </w:tabs>
        <w:jc w:val="both"/>
        <w:rPr>
          <w:rFonts w:ascii="Arial" w:hAnsi="Arial" w:cs="Arial"/>
          <w:spacing w:val="-10"/>
          <w:sz w:val="22"/>
          <w:szCs w:val="22"/>
        </w:rPr>
      </w:pPr>
    </w:p>
    <w:p w14:paraId="2CF22559" w14:textId="77777777" w:rsidR="007314F1" w:rsidRDefault="007314F1">
      <w:pPr>
        <w:tabs>
          <w:tab w:val="left" w:pos="426"/>
        </w:tabs>
        <w:jc w:val="both"/>
        <w:rPr>
          <w:rFonts w:ascii="Arial" w:hAnsi="Arial" w:cs="Arial"/>
          <w:spacing w:val="-10"/>
          <w:sz w:val="22"/>
          <w:szCs w:val="22"/>
        </w:rPr>
      </w:pPr>
    </w:p>
    <w:p w14:paraId="608F9B2D" w14:textId="77777777" w:rsidR="007314F1" w:rsidRDefault="007314F1">
      <w:pPr>
        <w:tabs>
          <w:tab w:val="left" w:pos="426"/>
        </w:tabs>
        <w:jc w:val="both"/>
        <w:rPr>
          <w:rFonts w:ascii="Arial" w:hAnsi="Arial" w:cs="Arial"/>
          <w:spacing w:val="-10"/>
          <w:sz w:val="22"/>
          <w:szCs w:val="22"/>
        </w:rPr>
      </w:pPr>
    </w:p>
    <w:p w14:paraId="0040F102" w14:textId="77777777" w:rsidR="007314F1" w:rsidRDefault="007314F1">
      <w:pPr>
        <w:tabs>
          <w:tab w:val="left" w:pos="426"/>
        </w:tabs>
        <w:jc w:val="both"/>
        <w:rPr>
          <w:rFonts w:ascii="Arial" w:hAnsi="Arial" w:cs="Arial"/>
          <w:spacing w:val="-10"/>
          <w:sz w:val="22"/>
          <w:szCs w:val="22"/>
        </w:rPr>
      </w:pPr>
    </w:p>
    <w:p w14:paraId="566A7D2B" w14:textId="77777777" w:rsidR="007314F1" w:rsidRDefault="007314F1">
      <w:pPr>
        <w:tabs>
          <w:tab w:val="left" w:pos="426"/>
        </w:tabs>
        <w:jc w:val="both"/>
        <w:rPr>
          <w:rFonts w:ascii="Arial" w:hAnsi="Arial" w:cs="Arial"/>
          <w:spacing w:val="-10"/>
          <w:sz w:val="22"/>
          <w:szCs w:val="22"/>
        </w:rPr>
      </w:pPr>
    </w:p>
    <w:p w14:paraId="4E50B13D" w14:textId="77777777" w:rsidR="007314F1" w:rsidRDefault="007314F1">
      <w:pPr>
        <w:tabs>
          <w:tab w:val="left" w:pos="426"/>
        </w:tabs>
        <w:jc w:val="both"/>
        <w:rPr>
          <w:rFonts w:ascii="Arial" w:hAnsi="Arial" w:cs="Arial"/>
          <w:spacing w:val="-10"/>
          <w:sz w:val="22"/>
          <w:szCs w:val="22"/>
        </w:rPr>
      </w:pPr>
    </w:p>
    <w:p w14:paraId="08AC587D" w14:textId="77777777" w:rsidR="007314F1" w:rsidRDefault="007314F1">
      <w:pPr>
        <w:tabs>
          <w:tab w:val="left" w:pos="426"/>
        </w:tabs>
        <w:jc w:val="both"/>
        <w:rPr>
          <w:rFonts w:ascii="Arial" w:hAnsi="Arial" w:cs="Arial"/>
          <w:spacing w:val="-10"/>
          <w:sz w:val="22"/>
          <w:szCs w:val="22"/>
        </w:rPr>
      </w:pPr>
    </w:p>
    <w:p w14:paraId="56CB7964" w14:textId="77777777" w:rsidR="007314F1" w:rsidRDefault="007314F1">
      <w:pPr>
        <w:tabs>
          <w:tab w:val="left" w:pos="426"/>
        </w:tabs>
        <w:jc w:val="both"/>
        <w:rPr>
          <w:rFonts w:ascii="Arial" w:hAnsi="Arial" w:cs="Arial"/>
          <w:spacing w:val="-10"/>
          <w:sz w:val="22"/>
          <w:szCs w:val="22"/>
        </w:rPr>
      </w:pPr>
    </w:p>
    <w:p w14:paraId="56FCE431" w14:textId="77777777" w:rsidR="007314F1" w:rsidRDefault="007314F1">
      <w:pPr>
        <w:tabs>
          <w:tab w:val="left" w:pos="426"/>
        </w:tabs>
        <w:jc w:val="both"/>
        <w:rPr>
          <w:rFonts w:ascii="Arial" w:hAnsi="Arial" w:cs="Arial"/>
          <w:spacing w:val="-10"/>
          <w:sz w:val="22"/>
          <w:szCs w:val="22"/>
        </w:rPr>
      </w:pPr>
    </w:p>
    <w:p w14:paraId="3ECB1719" w14:textId="77777777" w:rsidR="007314F1" w:rsidRDefault="007314F1">
      <w:pPr>
        <w:tabs>
          <w:tab w:val="left" w:pos="426"/>
        </w:tabs>
        <w:jc w:val="both"/>
        <w:rPr>
          <w:rFonts w:ascii="Arial" w:hAnsi="Arial" w:cs="Arial"/>
          <w:spacing w:val="-10"/>
          <w:sz w:val="22"/>
          <w:szCs w:val="22"/>
        </w:rPr>
      </w:pPr>
    </w:p>
    <w:p w14:paraId="1041F81F" w14:textId="77777777" w:rsidR="007314F1" w:rsidRDefault="007314F1">
      <w:pPr>
        <w:tabs>
          <w:tab w:val="left" w:pos="426"/>
        </w:tabs>
        <w:jc w:val="both"/>
        <w:rPr>
          <w:rFonts w:ascii="Arial" w:hAnsi="Arial" w:cs="Arial"/>
          <w:spacing w:val="-10"/>
          <w:sz w:val="22"/>
          <w:szCs w:val="22"/>
        </w:rPr>
      </w:pPr>
    </w:p>
    <w:p w14:paraId="4DD86F2A" w14:textId="77777777" w:rsidR="007314F1" w:rsidRDefault="007314F1">
      <w:pPr>
        <w:tabs>
          <w:tab w:val="left" w:pos="426"/>
        </w:tabs>
        <w:jc w:val="both"/>
        <w:rPr>
          <w:rFonts w:ascii="Arial" w:hAnsi="Arial" w:cs="Arial"/>
          <w:spacing w:val="-10"/>
          <w:sz w:val="22"/>
          <w:szCs w:val="22"/>
        </w:rPr>
      </w:pPr>
    </w:p>
    <w:p w14:paraId="032D770D" w14:textId="77777777" w:rsidR="007314F1" w:rsidRDefault="007314F1">
      <w:pPr>
        <w:tabs>
          <w:tab w:val="left" w:pos="426"/>
        </w:tabs>
        <w:jc w:val="both"/>
        <w:rPr>
          <w:rFonts w:ascii="Arial" w:hAnsi="Arial" w:cs="Arial"/>
          <w:spacing w:val="-10"/>
          <w:sz w:val="22"/>
          <w:szCs w:val="22"/>
        </w:rPr>
      </w:pPr>
    </w:p>
    <w:p w14:paraId="023CEA92" w14:textId="77777777" w:rsidR="007314F1" w:rsidRDefault="007314F1">
      <w:pPr>
        <w:tabs>
          <w:tab w:val="left" w:pos="426"/>
        </w:tabs>
        <w:jc w:val="both"/>
        <w:rPr>
          <w:rFonts w:ascii="Arial" w:hAnsi="Arial" w:cs="Arial"/>
          <w:spacing w:val="-10"/>
          <w:sz w:val="22"/>
          <w:szCs w:val="22"/>
        </w:rPr>
      </w:pPr>
    </w:p>
    <w:p w14:paraId="75FF8308" w14:textId="77777777" w:rsidR="007314F1" w:rsidRDefault="007314F1">
      <w:pPr>
        <w:tabs>
          <w:tab w:val="left" w:pos="426"/>
        </w:tabs>
        <w:jc w:val="both"/>
        <w:rPr>
          <w:rFonts w:ascii="Arial" w:hAnsi="Arial" w:cs="Arial"/>
          <w:spacing w:val="-10"/>
          <w:sz w:val="22"/>
          <w:szCs w:val="22"/>
        </w:rPr>
      </w:pPr>
    </w:p>
    <w:p w14:paraId="6652D03F" w14:textId="77777777" w:rsidR="007314F1" w:rsidRDefault="007314F1">
      <w:pPr>
        <w:tabs>
          <w:tab w:val="left" w:pos="426"/>
        </w:tabs>
        <w:jc w:val="both"/>
        <w:rPr>
          <w:rFonts w:ascii="Arial" w:hAnsi="Arial" w:cs="Arial"/>
          <w:spacing w:val="-10"/>
          <w:sz w:val="22"/>
          <w:szCs w:val="22"/>
        </w:rPr>
      </w:pPr>
    </w:p>
    <w:p w14:paraId="120BED50" w14:textId="77777777" w:rsidR="007314F1" w:rsidRDefault="007314F1">
      <w:pPr>
        <w:tabs>
          <w:tab w:val="left" w:pos="426"/>
        </w:tabs>
        <w:jc w:val="both"/>
        <w:rPr>
          <w:rFonts w:ascii="Arial" w:hAnsi="Arial" w:cs="Arial"/>
          <w:spacing w:val="-10"/>
          <w:sz w:val="22"/>
          <w:szCs w:val="22"/>
        </w:rPr>
      </w:pPr>
    </w:p>
    <w:p w14:paraId="6E9BC32B" w14:textId="77777777" w:rsidR="007314F1" w:rsidRDefault="007314F1">
      <w:pPr>
        <w:tabs>
          <w:tab w:val="left" w:pos="426"/>
        </w:tabs>
        <w:jc w:val="both"/>
        <w:rPr>
          <w:rFonts w:ascii="Arial" w:hAnsi="Arial" w:cs="Arial"/>
          <w:spacing w:val="-10"/>
          <w:sz w:val="22"/>
          <w:szCs w:val="22"/>
        </w:rPr>
      </w:pPr>
    </w:p>
    <w:p w14:paraId="689B2FCC" w14:textId="77777777" w:rsidR="007314F1" w:rsidRDefault="007314F1">
      <w:pPr>
        <w:tabs>
          <w:tab w:val="left" w:pos="426"/>
        </w:tabs>
        <w:jc w:val="both"/>
        <w:rPr>
          <w:rFonts w:ascii="Arial" w:hAnsi="Arial" w:cs="Arial"/>
          <w:spacing w:val="-10"/>
          <w:sz w:val="22"/>
          <w:szCs w:val="22"/>
        </w:rPr>
      </w:pPr>
    </w:p>
    <w:p w14:paraId="24858399" w14:textId="77777777" w:rsidR="007314F1" w:rsidRDefault="007314F1">
      <w:pPr>
        <w:tabs>
          <w:tab w:val="left" w:pos="426"/>
        </w:tabs>
        <w:jc w:val="both"/>
        <w:rPr>
          <w:rFonts w:ascii="Arial" w:hAnsi="Arial" w:cs="Arial"/>
          <w:spacing w:val="-10"/>
          <w:sz w:val="22"/>
          <w:szCs w:val="22"/>
        </w:rPr>
      </w:pPr>
    </w:p>
    <w:p w14:paraId="311639EF" w14:textId="77777777" w:rsidR="007314F1" w:rsidRDefault="007314F1">
      <w:pPr>
        <w:tabs>
          <w:tab w:val="left" w:pos="426"/>
        </w:tabs>
        <w:jc w:val="both"/>
        <w:rPr>
          <w:rFonts w:ascii="Arial" w:hAnsi="Arial" w:cs="Arial"/>
          <w:spacing w:val="-10"/>
          <w:sz w:val="22"/>
          <w:szCs w:val="22"/>
        </w:rPr>
      </w:pPr>
    </w:p>
    <w:p w14:paraId="3CB945E3" w14:textId="77777777" w:rsidR="007314F1" w:rsidRDefault="007314F1">
      <w:pPr>
        <w:tabs>
          <w:tab w:val="left" w:pos="426"/>
        </w:tabs>
        <w:jc w:val="both"/>
        <w:rPr>
          <w:rFonts w:ascii="Arial" w:hAnsi="Arial" w:cs="Arial"/>
          <w:spacing w:val="-10"/>
          <w:sz w:val="22"/>
          <w:szCs w:val="22"/>
        </w:rPr>
      </w:pPr>
    </w:p>
    <w:p w14:paraId="2ABAFAEB" w14:textId="77777777" w:rsidR="007314F1" w:rsidRDefault="007314F1">
      <w:pPr>
        <w:tabs>
          <w:tab w:val="left" w:pos="426"/>
        </w:tabs>
        <w:jc w:val="both"/>
        <w:rPr>
          <w:rFonts w:ascii="Arial" w:hAnsi="Arial" w:cs="Arial"/>
          <w:spacing w:val="-10"/>
          <w:sz w:val="22"/>
          <w:szCs w:val="22"/>
        </w:rPr>
      </w:pPr>
    </w:p>
    <w:p w14:paraId="6238E0F6" w14:textId="77777777" w:rsidR="007314F1" w:rsidRDefault="007314F1">
      <w:pPr>
        <w:tabs>
          <w:tab w:val="left" w:pos="426"/>
        </w:tabs>
        <w:jc w:val="both"/>
        <w:rPr>
          <w:rFonts w:ascii="Arial" w:hAnsi="Arial" w:cs="Arial"/>
          <w:spacing w:val="-10"/>
          <w:sz w:val="22"/>
          <w:szCs w:val="22"/>
        </w:rPr>
      </w:pPr>
    </w:p>
    <w:p w14:paraId="3B1B242B" w14:textId="77777777" w:rsidR="007314F1" w:rsidRDefault="007314F1">
      <w:pPr>
        <w:tabs>
          <w:tab w:val="left" w:pos="426"/>
        </w:tabs>
        <w:jc w:val="both"/>
        <w:rPr>
          <w:rFonts w:ascii="Arial" w:hAnsi="Arial" w:cs="Arial"/>
          <w:spacing w:val="-10"/>
          <w:sz w:val="22"/>
          <w:szCs w:val="22"/>
        </w:rPr>
      </w:pPr>
    </w:p>
    <w:p w14:paraId="1B47678E" w14:textId="77777777" w:rsidR="007314F1" w:rsidRDefault="007314F1">
      <w:pPr>
        <w:tabs>
          <w:tab w:val="left" w:pos="426"/>
        </w:tabs>
        <w:jc w:val="both"/>
        <w:rPr>
          <w:rFonts w:ascii="Arial" w:hAnsi="Arial" w:cs="Arial"/>
          <w:spacing w:val="-10"/>
          <w:sz w:val="22"/>
          <w:szCs w:val="22"/>
        </w:rPr>
      </w:pPr>
    </w:p>
    <w:p w14:paraId="1D5C7593" w14:textId="77777777" w:rsidR="007314F1" w:rsidRDefault="007314F1">
      <w:pPr>
        <w:tabs>
          <w:tab w:val="left" w:pos="426"/>
        </w:tabs>
        <w:jc w:val="both"/>
        <w:rPr>
          <w:rFonts w:ascii="Arial" w:hAnsi="Arial" w:cs="Arial"/>
          <w:spacing w:val="-10"/>
          <w:sz w:val="22"/>
          <w:szCs w:val="22"/>
        </w:rPr>
      </w:pPr>
    </w:p>
    <w:p w14:paraId="7F174AB6" w14:textId="77777777" w:rsidR="007314F1" w:rsidRDefault="007314F1">
      <w:pPr>
        <w:tabs>
          <w:tab w:val="left" w:pos="426"/>
        </w:tabs>
        <w:jc w:val="both"/>
        <w:rPr>
          <w:rFonts w:ascii="Arial" w:hAnsi="Arial" w:cs="Arial"/>
          <w:spacing w:val="-10"/>
          <w:sz w:val="22"/>
          <w:szCs w:val="22"/>
        </w:rPr>
      </w:pPr>
    </w:p>
    <w:p w14:paraId="3B9A1ECE" w14:textId="77777777" w:rsidR="007314F1" w:rsidRDefault="007314F1">
      <w:pPr>
        <w:tabs>
          <w:tab w:val="left" w:pos="426"/>
        </w:tabs>
        <w:jc w:val="both"/>
        <w:rPr>
          <w:rFonts w:ascii="Arial" w:hAnsi="Arial" w:cs="Arial"/>
          <w:spacing w:val="-10"/>
          <w:sz w:val="22"/>
          <w:szCs w:val="22"/>
        </w:rPr>
      </w:pPr>
    </w:p>
    <w:p w14:paraId="229C93E3" w14:textId="77777777" w:rsidR="007314F1" w:rsidRDefault="007314F1">
      <w:pPr>
        <w:tabs>
          <w:tab w:val="left" w:pos="426"/>
        </w:tabs>
        <w:jc w:val="both"/>
        <w:rPr>
          <w:rFonts w:ascii="Arial" w:hAnsi="Arial" w:cs="Arial"/>
          <w:spacing w:val="-10"/>
          <w:sz w:val="22"/>
          <w:szCs w:val="22"/>
        </w:rPr>
      </w:pPr>
    </w:p>
    <w:p w14:paraId="6BE23724" w14:textId="77777777" w:rsidR="007314F1" w:rsidRDefault="007314F1">
      <w:pPr>
        <w:tabs>
          <w:tab w:val="left" w:pos="426"/>
        </w:tabs>
        <w:jc w:val="both"/>
        <w:rPr>
          <w:rFonts w:ascii="Arial" w:hAnsi="Arial" w:cs="Arial"/>
          <w:spacing w:val="-10"/>
          <w:sz w:val="22"/>
          <w:szCs w:val="22"/>
        </w:rPr>
      </w:pPr>
    </w:p>
    <w:p w14:paraId="606A4B73" w14:textId="77777777" w:rsidR="007314F1" w:rsidRDefault="007314F1">
      <w:pPr>
        <w:tabs>
          <w:tab w:val="left" w:pos="426"/>
        </w:tabs>
        <w:jc w:val="both"/>
        <w:rPr>
          <w:rFonts w:ascii="Arial" w:hAnsi="Arial" w:cs="Arial"/>
          <w:spacing w:val="-10"/>
          <w:sz w:val="22"/>
          <w:szCs w:val="22"/>
        </w:rPr>
      </w:pPr>
    </w:p>
    <w:p w14:paraId="68DD5FDA" w14:textId="77777777" w:rsidR="007314F1" w:rsidRDefault="007314F1">
      <w:pPr>
        <w:tabs>
          <w:tab w:val="left" w:pos="426"/>
        </w:tabs>
        <w:jc w:val="both"/>
        <w:rPr>
          <w:rFonts w:ascii="Arial" w:hAnsi="Arial" w:cs="Arial"/>
          <w:spacing w:val="-10"/>
          <w:sz w:val="22"/>
          <w:szCs w:val="22"/>
        </w:rPr>
      </w:pPr>
    </w:p>
    <w:p w14:paraId="0FB32FAD" w14:textId="77777777" w:rsidR="007314F1" w:rsidRDefault="007314F1">
      <w:pPr>
        <w:tabs>
          <w:tab w:val="left" w:pos="426"/>
        </w:tabs>
        <w:jc w:val="both"/>
        <w:rPr>
          <w:rFonts w:ascii="Arial" w:hAnsi="Arial" w:cs="Arial"/>
          <w:spacing w:val="-10"/>
          <w:sz w:val="22"/>
          <w:szCs w:val="22"/>
        </w:rPr>
      </w:pPr>
    </w:p>
    <w:p w14:paraId="6838AE87" w14:textId="77777777" w:rsidR="007314F1" w:rsidRDefault="007314F1">
      <w:pPr>
        <w:tabs>
          <w:tab w:val="left" w:pos="426"/>
        </w:tabs>
        <w:jc w:val="both"/>
        <w:rPr>
          <w:rFonts w:ascii="Arial" w:hAnsi="Arial" w:cs="Arial"/>
          <w:spacing w:val="-10"/>
          <w:sz w:val="22"/>
          <w:szCs w:val="22"/>
        </w:rPr>
      </w:pPr>
    </w:p>
    <w:p w14:paraId="618C5119" w14:textId="77777777" w:rsidR="007314F1" w:rsidRDefault="007314F1">
      <w:pPr>
        <w:tabs>
          <w:tab w:val="left" w:pos="426"/>
        </w:tabs>
        <w:jc w:val="both"/>
        <w:rPr>
          <w:rFonts w:ascii="Arial" w:hAnsi="Arial" w:cs="Arial"/>
          <w:spacing w:val="-10"/>
          <w:sz w:val="22"/>
          <w:szCs w:val="22"/>
        </w:rPr>
      </w:pPr>
    </w:p>
    <w:p w14:paraId="5F10270A" w14:textId="77777777" w:rsidR="007314F1" w:rsidRDefault="007314F1">
      <w:pPr>
        <w:tabs>
          <w:tab w:val="left" w:pos="426"/>
        </w:tabs>
        <w:jc w:val="both"/>
        <w:rPr>
          <w:rFonts w:ascii="Arial" w:hAnsi="Arial" w:cs="Arial"/>
          <w:spacing w:val="-10"/>
          <w:sz w:val="22"/>
          <w:szCs w:val="22"/>
        </w:rPr>
      </w:pPr>
    </w:p>
    <w:p w14:paraId="09B6873F" w14:textId="77777777" w:rsidR="007314F1" w:rsidRDefault="007314F1">
      <w:pPr>
        <w:tabs>
          <w:tab w:val="left" w:pos="426"/>
        </w:tabs>
        <w:jc w:val="both"/>
        <w:rPr>
          <w:rFonts w:ascii="Arial" w:hAnsi="Arial" w:cs="Arial"/>
          <w:spacing w:val="-10"/>
          <w:sz w:val="22"/>
          <w:szCs w:val="22"/>
        </w:rPr>
      </w:pPr>
    </w:p>
    <w:p w14:paraId="3A6F42D8" w14:textId="77777777" w:rsidR="007314F1" w:rsidRDefault="007314F1">
      <w:pPr>
        <w:tabs>
          <w:tab w:val="left" w:pos="426"/>
        </w:tabs>
        <w:jc w:val="both"/>
        <w:rPr>
          <w:rFonts w:ascii="Arial" w:hAnsi="Arial" w:cs="Arial"/>
          <w:spacing w:val="-10"/>
          <w:sz w:val="22"/>
          <w:szCs w:val="22"/>
        </w:rPr>
      </w:pPr>
    </w:p>
    <w:p w14:paraId="596432D5" w14:textId="77777777" w:rsidR="007314F1" w:rsidRDefault="007314F1">
      <w:pPr>
        <w:tabs>
          <w:tab w:val="left" w:pos="426"/>
        </w:tabs>
        <w:jc w:val="both"/>
        <w:rPr>
          <w:rFonts w:ascii="Arial" w:hAnsi="Arial" w:cs="Arial"/>
          <w:spacing w:val="-10"/>
          <w:sz w:val="22"/>
          <w:szCs w:val="22"/>
        </w:rPr>
      </w:pPr>
    </w:p>
    <w:p w14:paraId="73FEF177" w14:textId="77777777" w:rsidR="007314F1" w:rsidRDefault="007314F1">
      <w:pPr>
        <w:tabs>
          <w:tab w:val="left" w:pos="426"/>
        </w:tabs>
        <w:jc w:val="both"/>
        <w:rPr>
          <w:rFonts w:ascii="Arial" w:hAnsi="Arial" w:cs="Arial"/>
          <w:spacing w:val="-10"/>
          <w:sz w:val="22"/>
          <w:szCs w:val="22"/>
        </w:rPr>
      </w:pPr>
    </w:p>
    <w:p w14:paraId="16824523" w14:textId="77777777" w:rsidR="007314F1" w:rsidRDefault="007314F1">
      <w:pPr>
        <w:tabs>
          <w:tab w:val="left" w:pos="426"/>
        </w:tabs>
        <w:jc w:val="both"/>
        <w:rPr>
          <w:rFonts w:ascii="Arial" w:hAnsi="Arial" w:cs="Arial"/>
          <w:spacing w:val="-10"/>
          <w:sz w:val="22"/>
          <w:szCs w:val="22"/>
        </w:rPr>
      </w:pPr>
    </w:p>
    <w:p w14:paraId="1EA32091" w14:textId="77777777" w:rsidR="007314F1" w:rsidRPr="0013398C" w:rsidRDefault="007314F1">
      <w:pPr>
        <w:tabs>
          <w:tab w:val="left" w:pos="426"/>
        </w:tabs>
        <w:jc w:val="both"/>
        <w:rPr>
          <w:rFonts w:ascii="Arial" w:hAnsi="Arial" w:cs="Arial"/>
          <w:spacing w:val="-10"/>
          <w:sz w:val="22"/>
          <w:szCs w:val="22"/>
        </w:rPr>
      </w:pPr>
    </w:p>
    <w:p w14:paraId="73250DC6"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43B7D" w14:textId="77777777" w:rsidR="001410EA" w:rsidRDefault="001410EA">
      <w:r>
        <w:separator/>
      </w:r>
    </w:p>
  </w:endnote>
  <w:endnote w:type="continuationSeparator" w:id="0">
    <w:p w14:paraId="7A21A1D5" w14:textId="77777777" w:rsidR="001410EA" w:rsidRDefault="0014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4B21663" w14:textId="77777777">
      <w:trPr>
        <w:tblHeader/>
      </w:trPr>
      <w:tc>
        <w:tcPr>
          <w:tcW w:w="3513" w:type="dxa"/>
          <w:shd w:val="clear" w:color="auto" w:fill="66CCFF"/>
        </w:tcPr>
        <w:p w14:paraId="60032FA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48CB13" w14:textId="646D6AD9" w:rsidR="00472B25" w:rsidRDefault="00DA467B">
          <w:pPr>
            <w:shd w:val="clear" w:color="auto" w:fill="66CCFF"/>
            <w:snapToGrid w:val="0"/>
            <w:jc w:val="center"/>
            <w:rPr>
              <w:rFonts w:ascii="Arial" w:hAnsi="Arial" w:cs="Arial"/>
              <w:b/>
              <w:bCs/>
            </w:rPr>
          </w:pPr>
          <w:r>
            <w:rPr>
              <w:rFonts w:ascii="Arial" w:hAnsi="Arial" w:cs="Arial"/>
              <w:b/>
              <w:i/>
              <w:iCs/>
            </w:rPr>
            <w:t>CCIR-</w:t>
          </w:r>
          <w:r w:rsidR="00D874FF">
            <w:rPr>
              <w:rFonts w:ascii="Arial" w:hAnsi="Arial" w:cs="Arial"/>
              <w:b/>
              <w:i/>
              <w:iCs/>
            </w:rPr>
            <w:t>COM</w:t>
          </w:r>
          <w:r>
            <w:rPr>
              <w:rFonts w:ascii="Arial" w:hAnsi="Arial" w:cs="Arial"/>
              <w:b/>
              <w:i/>
              <w:iCs/>
            </w:rPr>
            <w:t>-2025-</w:t>
          </w:r>
          <w:r w:rsidR="00D874FF">
            <w:rPr>
              <w:rFonts w:ascii="Arial" w:hAnsi="Arial" w:cs="Arial"/>
              <w:b/>
              <w:i/>
              <w:iCs/>
            </w:rPr>
            <w:t>73</w:t>
          </w:r>
        </w:p>
      </w:tc>
      <w:tc>
        <w:tcPr>
          <w:tcW w:w="900" w:type="dxa"/>
          <w:shd w:val="clear" w:color="auto" w:fill="66CCFF"/>
        </w:tcPr>
        <w:p w14:paraId="04A37FD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F6BBF7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c>
        <w:tcPr>
          <w:tcW w:w="180" w:type="dxa"/>
          <w:shd w:val="clear" w:color="auto" w:fill="66CCFF"/>
        </w:tcPr>
        <w:p w14:paraId="339CC45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026345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r>
  </w:tbl>
  <w:p w14:paraId="6F11C3A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2ED1" w14:textId="77777777" w:rsidR="001410EA" w:rsidRDefault="001410EA">
      <w:r>
        <w:separator/>
      </w:r>
    </w:p>
  </w:footnote>
  <w:footnote w:type="continuationSeparator" w:id="0">
    <w:p w14:paraId="56905DC8" w14:textId="77777777" w:rsidR="001410EA" w:rsidRDefault="001410EA">
      <w:r>
        <w:continuationSeparator/>
      </w:r>
    </w:p>
  </w:footnote>
  <w:footnote w:id="1">
    <w:p w14:paraId="6B6D559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D06"/>
    <w:rsid w:val="0001466B"/>
    <w:rsid w:val="000227D0"/>
    <w:rsid w:val="00036184"/>
    <w:rsid w:val="00050CDC"/>
    <w:rsid w:val="000625CC"/>
    <w:rsid w:val="00092585"/>
    <w:rsid w:val="000D4E2E"/>
    <w:rsid w:val="000E0EFF"/>
    <w:rsid w:val="000E3A79"/>
    <w:rsid w:val="000F3F78"/>
    <w:rsid w:val="0013398C"/>
    <w:rsid w:val="001410EA"/>
    <w:rsid w:val="001535C7"/>
    <w:rsid w:val="00171BF1"/>
    <w:rsid w:val="00187A5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0C1B"/>
    <w:rsid w:val="00483E5B"/>
    <w:rsid w:val="004A6D4B"/>
    <w:rsid w:val="004A7F71"/>
    <w:rsid w:val="004C221B"/>
    <w:rsid w:val="004E403E"/>
    <w:rsid w:val="005036C5"/>
    <w:rsid w:val="00513F06"/>
    <w:rsid w:val="00516C8B"/>
    <w:rsid w:val="005254E3"/>
    <w:rsid w:val="00527B3E"/>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1C83"/>
    <w:rsid w:val="00764264"/>
    <w:rsid w:val="00787E55"/>
    <w:rsid w:val="007A7713"/>
    <w:rsid w:val="007B2FFE"/>
    <w:rsid w:val="007B4FB2"/>
    <w:rsid w:val="007C0A0D"/>
    <w:rsid w:val="007F6B13"/>
    <w:rsid w:val="00815797"/>
    <w:rsid w:val="00826CBB"/>
    <w:rsid w:val="00827FD0"/>
    <w:rsid w:val="00833F59"/>
    <w:rsid w:val="00866311"/>
    <w:rsid w:val="00870A0B"/>
    <w:rsid w:val="00872C42"/>
    <w:rsid w:val="00887F8C"/>
    <w:rsid w:val="008A3707"/>
    <w:rsid w:val="008C2177"/>
    <w:rsid w:val="008C73B7"/>
    <w:rsid w:val="008D2EFB"/>
    <w:rsid w:val="009051AC"/>
    <w:rsid w:val="0090530B"/>
    <w:rsid w:val="00906660"/>
    <w:rsid w:val="00912339"/>
    <w:rsid w:val="0092768A"/>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2FDD"/>
    <w:rsid w:val="00A97E02"/>
    <w:rsid w:val="00AA372E"/>
    <w:rsid w:val="00AE632A"/>
    <w:rsid w:val="00B076C1"/>
    <w:rsid w:val="00B80B6A"/>
    <w:rsid w:val="00BA1B05"/>
    <w:rsid w:val="00BA7752"/>
    <w:rsid w:val="00BB7109"/>
    <w:rsid w:val="00BD1236"/>
    <w:rsid w:val="00C00E04"/>
    <w:rsid w:val="00C05C6A"/>
    <w:rsid w:val="00C07A1D"/>
    <w:rsid w:val="00C10C87"/>
    <w:rsid w:val="00C279F4"/>
    <w:rsid w:val="00C301F0"/>
    <w:rsid w:val="00C56C9E"/>
    <w:rsid w:val="00C56E90"/>
    <w:rsid w:val="00C61C85"/>
    <w:rsid w:val="00C76FE3"/>
    <w:rsid w:val="00C82B82"/>
    <w:rsid w:val="00CB66F6"/>
    <w:rsid w:val="00CC0527"/>
    <w:rsid w:val="00CC29D9"/>
    <w:rsid w:val="00CE32F2"/>
    <w:rsid w:val="00CF00C9"/>
    <w:rsid w:val="00D002AE"/>
    <w:rsid w:val="00D21AD8"/>
    <w:rsid w:val="00D26BC6"/>
    <w:rsid w:val="00D436D9"/>
    <w:rsid w:val="00D45657"/>
    <w:rsid w:val="00D63EF7"/>
    <w:rsid w:val="00D82167"/>
    <w:rsid w:val="00D874FF"/>
    <w:rsid w:val="00DA0E8D"/>
    <w:rsid w:val="00DA467B"/>
    <w:rsid w:val="00DA46BA"/>
    <w:rsid w:val="00DA5F03"/>
    <w:rsid w:val="00DC3F69"/>
    <w:rsid w:val="00DD3915"/>
    <w:rsid w:val="00E10A15"/>
    <w:rsid w:val="00E205DA"/>
    <w:rsid w:val="00E50B22"/>
    <w:rsid w:val="00EA3323"/>
    <w:rsid w:val="00EE435B"/>
    <w:rsid w:val="00EE5B56"/>
    <w:rsid w:val="00EF1957"/>
    <w:rsid w:val="00F12F30"/>
    <w:rsid w:val="00F1353C"/>
    <w:rsid w:val="00F2042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7F889D"/>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38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C646-B504-40C8-9FC3-11BCBD4B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3508</Words>
  <Characters>19298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22761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19</cp:revision>
  <cp:lastPrinted>2016-11-02T14:02:00Z</cp:lastPrinted>
  <dcterms:created xsi:type="dcterms:W3CDTF">2019-04-09T07:13:00Z</dcterms:created>
  <dcterms:modified xsi:type="dcterms:W3CDTF">2025-10-26T20:42:00Z</dcterms:modified>
</cp:coreProperties>
</file>